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5108C" w14:textId="77777777" w:rsidR="00E3233B" w:rsidRPr="0000560D" w:rsidRDefault="00ED2A49" w:rsidP="00E543FA">
      <w:pPr>
        <w:jc w:val="center"/>
        <w:rPr>
          <w:rFonts w:ascii="Palatino Linotype" w:hAnsi="Palatino Linotype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0560D">
        <w:rPr>
          <w:rFonts w:ascii="Palatino Linotype" w:hAnsi="Palatino Linotype"/>
          <w:b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MOHIT KAPOOR </w:t>
      </w:r>
    </w:p>
    <w:p w14:paraId="24887964" w14:textId="77777777" w:rsidR="00E3233B" w:rsidRDefault="00E3233B" w:rsidP="00E543FA">
      <w:pPr>
        <w:jc w:val="center"/>
        <w:rPr>
          <w:rFonts w:ascii="Palatino Linotype" w:hAnsi="Palatino Linotype"/>
          <w:b/>
          <w:sz w:val="20"/>
          <w:szCs w:val="20"/>
          <w:lang w:val="de-DE"/>
        </w:rPr>
      </w:pPr>
      <w:r>
        <w:rPr>
          <w:rFonts w:ascii="Palatino Linotype" w:hAnsi="Palatino Linotype"/>
          <w:b/>
          <w:sz w:val="20"/>
          <w:szCs w:val="20"/>
          <w:lang w:val="de-DE"/>
        </w:rPr>
        <w:t>Mobile:</w:t>
      </w:r>
      <w:r w:rsidR="0035424E">
        <w:rPr>
          <w:rFonts w:ascii="Palatino Linotype" w:hAnsi="Palatino Linotype"/>
          <w:b/>
          <w:sz w:val="20"/>
          <w:szCs w:val="20"/>
          <w:lang w:val="en-IN"/>
        </w:rPr>
        <w:t>7348146679</w:t>
      </w:r>
      <w:r>
        <w:rPr>
          <w:rFonts w:ascii="Palatino Linotype" w:hAnsi="Palatino Linotype"/>
          <w:b/>
          <w:sz w:val="20"/>
          <w:szCs w:val="20"/>
          <w:lang w:val="de-DE"/>
        </w:rPr>
        <w:t xml:space="preserve"> E-mail: Kapoors.Mohit@Gmail.com</w:t>
      </w:r>
    </w:p>
    <w:p w14:paraId="22A5C374" w14:textId="77777777" w:rsidR="00E3233B" w:rsidRDefault="00E3233B" w:rsidP="00E543FA">
      <w:pPr>
        <w:jc w:val="center"/>
        <w:rPr>
          <w:rFonts w:ascii="Palatino Linotype" w:hAnsi="Palatino Linotype"/>
          <w:b/>
          <w:sz w:val="20"/>
          <w:szCs w:val="20"/>
          <w:lang w:val="de-DE"/>
        </w:rPr>
      </w:pPr>
    </w:p>
    <w:p w14:paraId="4C47EF9D" w14:textId="77777777" w:rsidR="00E3233B" w:rsidRPr="0000560D" w:rsidRDefault="00E3233B" w:rsidP="00E543FA">
      <w:pPr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C035E5" w14:textId="77777777" w:rsidR="00E3233B" w:rsidRPr="0000560D" w:rsidRDefault="00E3233B" w:rsidP="00E543FA">
      <w:pPr>
        <w:rPr>
          <w:rFonts w:ascii="Palatino Linotype" w:hAnsi="Palatino Linotype"/>
          <w:b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CAREER OBJECTIVE</w:t>
      </w:r>
      <w:r w:rsidRPr="0000560D"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14:paraId="2EE0868E" w14:textId="77777777" w:rsidR="00E3233B" w:rsidRDefault="00E3233B" w:rsidP="00E543FA">
      <w:pPr>
        <w:jc w:val="center"/>
        <w:rPr>
          <w:rFonts w:ascii="Palatino Linotype" w:hAnsi="Palatino Linotype"/>
          <w:b/>
          <w:sz w:val="20"/>
          <w:szCs w:val="20"/>
        </w:rPr>
      </w:pPr>
    </w:p>
    <w:p w14:paraId="7696D2DE" w14:textId="77777777" w:rsidR="00E3233B" w:rsidRDefault="00966CBD" w:rsidP="00C36520">
      <w:pPr>
        <w:spacing w:line="276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Looking f</w:t>
      </w:r>
      <w:r w:rsidR="00885E8B">
        <w:rPr>
          <w:rFonts w:ascii="Palatino Linotype" w:hAnsi="Palatino Linotype"/>
          <w:b/>
          <w:sz w:val="20"/>
          <w:szCs w:val="20"/>
        </w:rPr>
        <w:t>orward as</w:t>
      </w:r>
      <w:r w:rsidR="00603276">
        <w:rPr>
          <w:rFonts w:ascii="Palatino Linotype" w:hAnsi="Palatino Linotype"/>
          <w:b/>
          <w:sz w:val="20"/>
          <w:szCs w:val="20"/>
        </w:rPr>
        <w:t>si</w:t>
      </w:r>
      <w:r w:rsidR="004B4AA9">
        <w:rPr>
          <w:rFonts w:ascii="Palatino Linotype" w:hAnsi="Palatino Linotype"/>
          <w:b/>
          <w:sz w:val="20"/>
          <w:szCs w:val="20"/>
        </w:rPr>
        <w:t>gnments i</w:t>
      </w:r>
      <w:r w:rsidR="00595AA6">
        <w:rPr>
          <w:rFonts w:ascii="Palatino Linotype" w:hAnsi="Palatino Linotype"/>
          <w:b/>
          <w:sz w:val="20"/>
          <w:szCs w:val="20"/>
        </w:rPr>
        <w:t>n SALES Managerial position.</w:t>
      </w:r>
    </w:p>
    <w:p w14:paraId="13249453" w14:textId="77777777" w:rsidR="00E3233B" w:rsidRDefault="00E3233B" w:rsidP="00E543FA">
      <w:pPr>
        <w:rPr>
          <w:rFonts w:ascii="Palatino Linotype" w:hAnsi="Palatino Linotype"/>
          <w:b/>
          <w:sz w:val="20"/>
          <w:szCs w:val="20"/>
        </w:rPr>
      </w:pPr>
    </w:p>
    <w:p w14:paraId="7D5AE96C" w14:textId="77777777" w:rsidR="00E3233B" w:rsidRPr="0000560D" w:rsidRDefault="00E3233B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PERSONNAL SUMMARY:</w:t>
      </w:r>
    </w:p>
    <w:p w14:paraId="23B9DA0F" w14:textId="77777777" w:rsidR="00E3233B" w:rsidRDefault="00E3233B" w:rsidP="00E543FA">
      <w:pPr>
        <w:jc w:val="center"/>
        <w:rPr>
          <w:rFonts w:ascii="Palatino Linotype" w:hAnsi="Palatino Linotype"/>
          <w:b/>
          <w:sz w:val="20"/>
          <w:szCs w:val="20"/>
        </w:rPr>
      </w:pPr>
    </w:p>
    <w:p w14:paraId="2BEF34D0" w14:textId="77777777" w:rsidR="00E3233B" w:rsidRDefault="00E3233B" w:rsidP="00E543FA">
      <w:pPr>
        <w:jc w:val="center"/>
        <w:rPr>
          <w:rFonts w:ascii="Palatino Linotype" w:hAnsi="Palatino Linotype"/>
          <w:b/>
          <w:sz w:val="20"/>
          <w:szCs w:val="20"/>
        </w:rPr>
      </w:pPr>
    </w:p>
    <w:p w14:paraId="12C9CE5B" w14:textId="77777777" w:rsidR="00E3233B" w:rsidRDefault="00E3233B" w:rsidP="00E543FA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jc w:val="both"/>
        <w:rPr>
          <w:rFonts w:ascii="Palatino Linotype" w:hAnsi="Palatino Linotype"/>
          <w:sz w:val="20"/>
          <w:szCs w:val="20"/>
          <w:lang w:val="en-IN"/>
        </w:rPr>
      </w:pPr>
      <w:r>
        <w:rPr>
          <w:rFonts w:ascii="Palatino Linotype" w:hAnsi="Palatino Linotype"/>
          <w:sz w:val="20"/>
          <w:szCs w:val="20"/>
          <w:lang w:val="en-IN"/>
        </w:rPr>
        <w:t xml:space="preserve">An Educated from </w:t>
      </w:r>
      <w:r>
        <w:rPr>
          <w:rFonts w:ascii="Palatino Linotype" w:hAnsi="Palatino Linotype"/>
          <w:b/>
          <w:bCs/>
          <w:sz w:val="20"/>
          <w:szCs w:val="20"/>
          <w:lang w:val="en-IN"/>
        </w:rPr>
        <w:t xml:space="preserve">University Of Petroleum And Energy Studies </w:t>
      </w:r>
      <w:r>
        <w:rPr>
          <w:rFonts w:ascii="Palatino Linotype" w:hAnsi="Palatino Linotype"/>
          <w:sz w:val="20"/>
          <w:szCs w:val="20"/>
          <w:lang w:val="en-IN"/>
        </w:rPr>
        <w:t xml:space="preserve">(Dehradun),with </w:t>
      </w:r>
      <w:r w:rsidR="00233919">
        <w:rPr>
          <w:rFonts w:ascii="Palatino Linotype" w:hAnsi="Palatino Linotype"/>
          <w:sz w:val="20"/>
          <w:szCs w:val="20"/>
          <w:lang w:val="en-IN"/>
        </w:rPr>
        <w:t xml:space="preserve">more </w:t>
      </w:r>
      <w:r w:rsidR="00233919">
        <w:rPr>
          <w:rFonts w:ascii="Palatino Linotype" w:hAnsi="Palatino Linotype"/>
          <w:b/>
          <w:bCs/>
          <w:sz w:val="20"/>
          <w:szCs w:val="20"/>
          <w:lang w:val="en-IN"/>
        </w:rPr>
        <w:t xml:space="preserve">Nine years </w:t>
      </w:r>
      <w:r w:rsidR="00257B49">
        <w:rPr>
          <w:rFonts w:ascii="Palatino Linotype" w:hAnsi="Palatino Linotype"/>
          <w:b/>
          <w:bCs/>
          <w:sz w:val="20"/>
          <w:szCs w:val="20"/>
          <w:lang w:val="en-IN"/>
        </w:rPr>
        <w:t xml:space="preserve"> </w:t>
      </w:r>
      <w:r>
        <w:rPr>
          <w:rFonts w:ascii="Palatino Linotype" w:hAnsi="Palatino Linotype"/>
          <w:sz w:val="20"/>
          <w:szCs w:val="20"/>
          <w:lang w:val="en-IN"/>
        </w:rPr>
        <w:t xml:space="preserve">sales Experience ,informed and competent </w:t>
      </w:r>
      <w:r w:rsidR="00233919">
        <w:rPr>
          <w:rFonts w:ascii="Palatino Linotype" w:hAnsi="Palatino Linotype"/>
          <w:b/>
          <w:bCs/>
          <w:sz w:val="20"/>
          <w:szCs w:val="20"/>
          <w:lang w:val="en-IN"/>
        </w:rPr>
        <w:t xml:space="preserve">Port and Shipping Management </w:t>
      </w:r>
      <w:r w:rsidR="003A3A16">
        <w:rPr>
          <w:rFonts w:ascii="Palatino Linotype" w:hAnsi="Palatino Linotype"/>
          <w:b/>
          <w:bCs/>
          <w:sz w:val="20"/>
          <w:szCs w:val="20"/>
          <w:lang w:val="en-IN"/>
        </w:rPr>
        <w:t xml:space="preserve"> </w:t>
      </w:r>
      <w:r>
        <w:rPr>
          <w:rFonts w:ascii="Palatino Linotype" w:hAnsi="Palatino Linotype"/>
          <w:sz w:val="20"/>
          <w:szCs w:val="20"/>
          <w:lang w:val="en-IN"/>
        </w:rPr>
        <w:t xml:space="preserve">with long track record of Business Development </w:t>
      </w:r>
      <w:r w:rsidR="00233919">
        <w:rPr>
          <w:rFonts w:ascii="Palatino Linotype" w:hAnsi="Palatino Linotype"/>
          <w:sz w:val="20"/>
          <w:szCs w:val="20"/>
          <w:lang w:val="en-IN"/>
        </w:rPr>
        <w:t>,for General</w:t>
      </w:r>
      <w:r w:rsidR="00752955">
        <w:rPr>
          <w:rFonts w:ascii="Palatino Linotype" w:hAnsi="Palatino Linotype"/>
          <w:sz w:val="20"/>
          <w:szCs w:val="20"/>
          <w:lang w:val="en-IN"/>
        </w:rPr>
        <w:t xml:space="preserve"> commodities handled like Organic Food ,Machinery ,Leather &amp; Temperature controlled cargo .</w:t>
      </w:r>
      <w:r w:rsidR="00233919">
        <w:rPr>
          <w:rFonts w:ascii="Palatino Linotype" w:hAnsi="Palatino Linotype"/>
          <w:sz w:val="20"/>
          <w:szCs w:val="20"/>
          <w:lang w:val="en-IN"/>
        </w:rPr>
        <w:t>Pro</w:t>
      </w:r>
      <w:r w:rsidR="00752955">
        <w:rPr>
          <w:rFonts w:ascii="Palatino Linotype" w:hAnsi="Palatino Linotype"/>
          <w:sz w:val="20"/>
          <w:szCs w:val="20"/>
          <w:lang w:val="en-IN"/>
        </w:rPr>
        <w:t xml:space="preserve">jects cargoes movement to ,dealt </w:t>
      </w:r>
      <w:r w:rsidR="00382B48">
        <w:rPr>
          <w:rFonts w:ascii="Palatino Linotype" w:hAnsi="Palatino Linotype"/>
          <w:sz w:val="20"/>
          <w:szCs w:val="20"/>
          <w:lang w:val="en-IN"/>
        </w:rPr>
        <w:t xml:space="preserve"> in Hydro Projects Enquiry </w:t>
      </w:r>
      <w:r w:rsidR="00233919">
        <w:rPr>
          <w:rFonts w:ascii="Palatino Linotype" w:hAnsi="Palatino Linotype"/>
          <w:sz w:val="20"/>
          <w:szCs w:val="20"/>
          <w:lang w:val="en-IN"/>
        </w:rPr>
        <w:t xml:space="preserve">and Involved in TPSE Route survey for 9.3 MW </w:t>
      </w:r>
      <w:r w:rsidR="006D4AE7">
        <w:rPr>
          <w:rFonts w:ascii="Palatino Linotype" w:hAnsi="Palatino Linotype"/>
          <w:sz w:val="20"/>
          <w:szCs w:val="20"/>
          <w:lang w:val="en-IN"/>
        </w:rPr>
        <w:t>and 30 MW.</w:t>
      </w:r>
      <w:r w:rsidR="00752955">
        <w:rPr>
          <w:rFonts w:ascii="Palatino Linotype" w:hAnsi="Palatino Linotype"/>
          <w:sz w:val="20"/>
          <w:szCs w:val="20"/>
          <w:lang w:val="en-IN"/>
        </w:rPr>
        <w:t xml:space="preserve"> </w:t>
      </w:r>
      <w:r w:rsidR="00382B48">
        <w:rPr>
          <w:rFonts w:ascii="Palatino Linotype" w:hAnsi="Palatino Linotype"/>
          <w:sz w:val="20"/>
          <w:szCs w:val="20"/>
          <w:lang w:val="en-IN"/>
        </w:rPr>
        <w:t xml:space="preserve">Handled many Enquiry </w:t>
      </w:r>
      <w:r w:rsidR="00A31AED">
        <w:rPr>
          <w:rFonts w:ascii="Palatino Linotype" w:hAnsi="Palatino Linotype"/>
          <w:sz w:val="20"/>
          <w:szCs w:val="20"/>
          <w:lang w:val="en-IN"/>
        </w:rPr>
        <w:t xml:space="preserve">of ODC moves </w:t>
      </w:r>
      <w:r w:rsidR="0078241B">
        <w:rPr>
          <w:rFonts w:ascii="Palatino Linotype" w:hAnsi="Palatino Linotype"/>
          <w:b/>
          <w:sz w:val="20"/>
          <w:szCs w:val="20"/>
          <w:lang w:val="en-IN"/>
        </w:rPr>
        <w:t>.</w:t>
      </w:r>
    </w:p>
    <w:p w14:paraId="62FE34C6" w14:textId="77777777" w:rsidR="00E3233B" w:rsidRDefault="00E3233B" w:rsidP="00E543FA">
      <w:pPr>
        <w:rPr>
          <w:rFonts w:ascii="Palatino Linotype" w:hAnsi="Palatino Linotype"/>
          <w:b/>
          <w:color w:val="000000"/>
          <w:sz w:val="20"/>
          <w:szCs w:val="20"/>
        </w:rPr>
      </w:pPr>
    </w:p>
    <w:p w14:paraId="4D3B8737" w14:textId="77777777" w:rsidR="00E3233B" w:rsidRDefault="00E3233B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CAREER </w:t>
      </w:r>
      <w:r w:rsidR="00813D7A" w:rsidRPr="0000560D"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HISTORY:</w:t>
      </w:r>
    </w:p>
    <w:p w14:paraId="206B4B87" w14:textId="632D83A8" w:rsidR="00E61BB5" w:rsidRDefault="00E61BB5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noProof/>
          <w:sz w:val="22"/>
          <w:szCs w:val="22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52B69" wp14:editId="56FB5024">
                <wp:simplePos x="0" y="0"/>
                <wp:positionH relativeFrom="column">
                  <wp:posOffset>269875</wp:posOffset>
                </wp:positionH>
                <wp:positionV relativeFrom="paragraph">
                  <wp:posOffset>15875</wp:posOffset>
                </wp:positionV>
                <wp:extent cx="5753100" cy="447675"/>
                <wp:effectExtent l="0" t="0" r="19050" b="2857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70596" w14:textId="62DC3F50" w:rsidR="00E61BB5" w:rsidRDefault="00E61BB5" w:rsidP="00E61BB5">
                            <w:pPr>
                              <w:pStyle w:val="ListBullet"/>
                            </w:pPr>
                            <w:r>
                              <w:t>10</w:t>
                            </w:r>
                            <w:r w:rsidRPr="00E61BB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January 2022–Present (Wen Parker Logistics )</w:t>
                            </w:r>
                            <w:r w:rsidR="00017E3E">
                              <w:t xml:space="preserve">Asst Manager Sales </w:t>
                            </w:r>
                          </w:p>
                          <w:p w14:paraId="767E0FAD" w14:textId="2FB8B6ED" w:rsidR="00E61BB5" w:rsidRDefault="00E61BB5" w:rsidP="00E61BB5">
                            <w:r>
                              <w:t>( Gurgaon )</w:t>
                            </w:r>
                          </w:p>
                          <w:p w14:paraId="5D2C44ED" w14:textId="77777777" w:rsidR="00E61BB5" w:rsidRDefault="00E61BB5" w:rsidP="00E61BB5">
                            <w:pPr>
                              <w:ind w:left="720"/>
                            </w:pPr>
                          </w:p>
                          <w:p w14:paraId="065D134A" w14:textId="77777777" w:rsidR="00E61BB5" w:rsidRDefault="00E61BB5" w:rsidP="00E61BB5"/>
                          <w:p w14:paraId="3BB9B388" w14:textId="77777777" w:rsidR="00E61BB5" w:rsidRDefault="00E61BB5" w:rsidP="00E61BB5"/>
                          <w:p w14:paraId="5E294457" w14:textId="77777777" w:rsidR="00E61BB5" w:rsidRDefault="00E61BB5" w:rsidP="00E61BB5"/>
                          <w:p w14:paraId="702FB8EF" w14:textId="77777777" w:rsidR="00E61BB5" w:rsidRDefault="00E61BB5" w:rsidP="00E61B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.25pt;margin-top:1.25pt;width:453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">
                <v:path arrowok="t"/>
                <v:textbox>
                  <w:txbxContent>
                    <w:p w14:paraId="05570596" w14:textId="62DC3F50" w:rsidR="00E61BB5" w:rsidRDefault="00E61BB5" w:rsidP="00E61BB5">
                      <w:pPr>
                        <w:pStyle w:val="ListBullet"/>
                      </w:pPr>
                      <w:r>
                        <w:t>1</w:t>
                      </w:r>
                      <w:r>
                        <w:t>0</w:t>
                      </w:r>
                      <w:r w:rsidRPr="00E61BB5">
                        <w:rPr>
                          <w:vertAlign w:val="superscript"/>
                        </w:rPr>
                        <w:t>th</w:t>
                      </w:r>
                      <w:r>
                        <w:t xml:space="preserve"> January 2022–Present (Wen Parker Logistics )</w:t>
                      </w:r>
                      <w:proofErr w:type="spellStart"/>
                      <w:r w:rsidR="00017E3E">
                        <w:t>Asst</w:t>
                      </w:r>
                      <w:proofErr w:type="spellEnd"/>
                      <w:r w:rsidR="00017E3E">
                        <w:t xml:space="preserve"> Manager Sales </w:t>
                      </w:r>
                    </w:p>
                    <w:p w14:paraId="767E0FAD" w14:textId="2FB8B6ED" w:rsidR="00E61BB5" w:rsidRDefault="00E61BB5" w:rsidP="00E61BB5">
                      <w:proofErr w:type="gramStart"/>
                      <w:r>
                        <w:t>( Gurgaon</w:t>
                      </w:r>
                      <w:proofErr w:type="gramEnd"/>
                      <w:r>
                        <w:t xml:space="preserve"> )</w:t>
                      </w:r>
                    </w:p>
                    <w:p w14:paraId="5D2C44ED" w14:textId="77777777" w:rsidR="00E61BB5" w:rsidRDefault="00E61BB5" w:rsidP="00E61BB5">
                      <w:pPr>
                        <w:ind w:left="720"/>
                      </w:pPr>
                    </w:p>
                    <w:p w14:paraId="065D134A" w14:textId="77777777" w:rsidR="00E61BB5" w:rsidRDefault="00E61BB5" w:rsidP="00E61BB5"/>
                    <w:p w14:paraId="3BB9B388" w14:textId="77777777" w:rsidR="00E61BB5" w:rsidRDefault="00E61BB5" w:rsidP="00E61BB5"/>
                    <w:p w14:paraId="5E294457" w14:textId="77777777" w:rsidR="00E61BB5" w:rsidRDefault="00E61BB5" w:rsidP="00E61BB5"/>
                    <w:p w14:paraId="702FB8EF" w14:textId="77777777" w:rsidR="00E61BB5" w:rsidRDefault="00E61BB5" w:rsidP="00E61BB5"/>
                  </w:txbxContent>
                </v:textbox>
              </v:rect>
            </w:pict>
          </mc:Fallback>
        </mc:AlternateContent>
      </w:r>
    </w:p>
    <w:p w14:paraId="4F3D3B9B" w14:textId="143C2A40" w:rsidR="00E61BB5" w:rsidRDefault="00E61BB5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2480AC" w14:textId="77777777" w:rsidR="00E61BB5" w:rsidRDefault="00E61BB5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A79B1E9" w14:textId="78D01AF2" w:rsidR="00E61BB5" w:rsidRPr="006B02E9" w:rsidRDefault="00E61BB5" w:rsidP="00E61BB5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02E9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Working for USA Trade lane ,East and West Coast .</w:t>
      </w:r>
    </w:p>
    <w:p w14:paraId="7B1F3F66" w14:textId="0EFD434A" w:rsidR="00E61BB5" w:rsidRPr="006B02E9" w:rsidRDefault="006B02E9" w:rsidP="00E61BB5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02E9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Leads of agent and shipper of Delhi Ncr for US Tradelane and various other sector.</w:t>
      </w:r>
    </w:p>
    <w:p w14:paraId="39181446" w14:textId="7C28E700" w:rsidR="006B02E9" w:rsidRPr="006B02E9" w:rsidRDefault="006B02E9" w:rsidP="00E61BB5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02E9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Convincing client to load on feeder operator like TS LINE ND SAMSARA for US SECT</w:t>
      </w:r>
      <w:r w:rsidR="00011D9A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 than MLOS loading .</w:t>
      </w:r>
    </w:p>
    <w:p w14:paraId="472198A9" w14:textId="69690FBB" w:rsidR="006B02E9" w:rsidRPr="006B02E9" w:rsidRDefault="006B02E9" w:rsidP="00E61BB5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B02E9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Focus on Brand Recal by rendering service and follow ups.</w:t>
      </w:r>
    </w:p>
    <w:p w14:paraId="3794FADF" w14:textId="61066336" w:rsidR="006B02E9" w:rsidRDefault="006B02E9" w:rsidP="00E61BB5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More customer centric </w:t>
      </w:r>
      <w:r w:rsidR="00011D9A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approach, and</w:t>
      </w:r>
      <w: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focus on generating more ROI by seeing supply and demand Gap.</w:t>
      </w:r>
    </w:p>
    <w:p w14:paraId="06AEA13D" w14:textId="42B6090C" w:rsidR="00E61BB5" w:rsidRDefault="00011D9A" w:rsidP="00011D9A">
      <w:pPr>
        <w:pStyle w:val="ListParagraph"/>
        <w:numPr>
          <w:ilvl w:val="0"/>
          <w:numId w:val="16"/>
        </w:numPr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11D9A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Fcl to lcl conversion </w:t>
      </w:r>
      <w:r w:rsidR="00627DE3">
        <w:rPr>
          <w:rFonts w:ascii="Palatino Linotype" w:hAnsi="Palatino Linotyp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due to high surging rates and space issues.</w:t>
      </w:r>
    </w:p>
    <w:p w14:paraId="61062250" w14:textId="56D66B26" w:rsidR="00E61BB5" w:rsidRPr="00627DE3" w:rsidRDefault="00E61BB5" w:rsidP="00627DE3">
      <w:pPr>
        <w:ind w:left="360"/>
        <w:rPr>
          <w:rFonts w:ascii="Palatino Linotype" w:hAnsi="Palatino Linotype"/>
          <w:b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14:paraId="39AB1348" w14:textId="77777777" w:rsidR="00E61BB5" w:rsidRPr="00E61BB5" w:rsidRDefault="00E61BB5" w:rsidP="00E543FA">
      <w:pPr>
        <w:rPr>
          <w:rFonts w:ascii="Palatino Linotype" w:hAnsi="Palatino Linotype"/>
          <w:b/>
          <w:sz w:val="28"/>
          <w:szCs w:val="28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0F909D" w14:textId="77777777" w:rsidR="00E61BB5" w:rsidRPr="0000560D" w:rsidRDefault="00E61BB5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BF2969" w14:textId="77777777" w:rsidR="004B4AA9" w:rsidRPr="0000560D" w:rsidRDefault="0000560D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noProof/>
          <w:sz w:val="22"/>
          <w:szCs w:val="22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A31FD" wp14:editId="127C5E67">
                <wp:simplePos x="0" y="0"/>
                <wp:positionH relativeFrom="column">
                  <wp:posOffset>142875</wp:posOffset>
                </wp:positionH>
                <wp:positionV relativeFrom="paragraph">
                  <wp:posOffset>79375</wp:posOffset>
                </wp:positionV>
                <wp:extent cx="5753100" cy="447675"/>
                <wp:effectExtent l="0" t="0" r="0" b="9525"/>
                <wp:wrapNone/>
                <wp:docPr id="1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81FE9" w14:textId="7BD473CC" w:rsidR="004B4AA9" w:rsidRDefault="00E61BB5" w:rsidP="004B4AA9">
                            <w:pPr>
                              <w:pStyle w:val="ListBullet"/>
                            </w:pPr>
                            <w:r>
                              <w:t>10 June 2021 – November 2021</w:t>
                            </w:r>
                            <w:r w:rsidR="004B4AA9">
                              <w:t xml:space="preserve"> Transworld Logistics Pvt Ltd.(Assistant Manager )</w:t>
                            </w:r>
                          </w:p>
                          <w:p w14:paraId="486CDCA0" w14:textId="77777777" w:rsidR="004B4AA9" w:rsidRDefault="004B4AA9" w:rsidP="004B4AA9">
                            <w:r>
                              <w:t>( Delhi)</w:t>
                            </w:r>
                          </w:p>
                          <w:p w14:paraId="1358BBB2" w14:textId="77777777" w:rsidR="004B4AA9" w:rsidRDefault="004B4AA9" w:rsidP="004B4AA9">
                            <w:pPr>
                              <w:ind w:left="720"/>
                            </w:pPr>
                          </w:p>
                          <w:p w14:paraId="4E255FC6" w14:textId="77777777" w:rsidR="004B4AA9" w:rsidRDefault="004B4AA9" w:rsidP="004B4AA9"/>
                          <w:p w14:paraId="0AD80D0B" w14:textId="77777777" w:rsidR="004B4AA9" w:rsidRDefault="004B4AA9" w:rsidP="004B4AA9"/>
                          <w:p w14:paraId="1D7917DE" w14:textId="77777777" w:rsidR="004B4AA9" w:rsidRDefault="004B4AA9" w:rsidP="004B4AA9"/>
                          <w:p w14:paraId="49957451" w14:textId="77777777" w:rsidR="004B4AA9" w:rsidRDefault="004B4AA9" w:rsidP="004B4A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11.25pt;margin-top:6.25pt;width:453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">
                <v:path arrowok="t"/>
                <v:textbox>
                  <w:txbxContent>
                    <w:p w14:paraId="11781FE9" w14:textId="7BD473CC" w:rsidR="004B4AA9" w:rsidRDefault="00E61BB5" w:rsidP="004B4AA9">
                      <w:pPr>
                        <w:pStyle w:val="ListBullet"/>
                      </w:pPr>
                      <w:r>
                        <w:t>10 June 2021 – November 2021</w:t>
                      </w:r>
                      <w:r w:rsidR="004B4AA9">
                        <w:t xml:space="preserve"> </w:t>
                      </w:r>
                      <w:proofErr w:type="spellStart"/>
                      <w:r w:rsidR="004B4AA9">
                        <w:t>Transworld</w:t>
                      </w:r>
                      <w:proofErr w:type="spellEnd"/>
                      <w:r w:rsidR="004B4AA9">
                        <w:t xml:space="preserve"> Logistics Pvt Ltd.(Assistant Manager )</w:t>
                      </w:r>
                    </w:p>
                    <w:p w14:paraId="486CDCA0" w14:textId="77777777" w:rsidR="004B4AA9" w:rsidRDefault="004B4AA9" w:rsidP="004B4AA9">
                      <w:proofErr w:type="gramStart"/>
                      <w:r>
                        <w:t>( Delhi</w:t>
                      </w:r>
                      <w:proofErr w:type="gramEnd"/>
                      <w:r>
                        <w:t>)</w:t>
                      </w:r>
                    </w:p>
                    <w:p w14:paraId="1358BBB2" w14:textId="77777777" w:rsidR="004B4AA9" w:rsidRDefault="004B4AA9" w:rsidP="004B4AA9">
                      <w:pPr>
                        <w:ind w:left="720"/>
                      </w:pPr>
                    </w:p>
                    <w:p w14:paraId="4E255FC6" w14:textId="77777777" w:rsidR="004B4AA9" w:rsidRDefault="004B4AA9" w:rsidP="004B4AA9"/>
                    <w:p w14:paraId="0AD80D0B" w14:textId="77777777" w:rsidR="004B4AA9" w:rsidRDefault="004B4AA9" w:rsidP="004B4AA9"/>
                    <w:p w14:paraId="1D7917DE" w14:textId="77777777" w:rsidR="004B4AA9" w:rsidRDefault="004B4AA9" w:rsidP="004B4AA9"/>
                    <w:p w14:paraId="49957451" w14:textId="77777777" w:rsidR="004B4AA9" w:rsidRDefault="004B4AA9" w:rsidP="004B4AA9"/>
                  </w:txbxContent>
                </v:textbox>
              </v:rect>
            </w:pict>
          </mc:Fallback>
        </mc:AlternateContent>
      </w:r>
    </w:p>
    <w:p w14:paraId="63A49894" w14:textId="77777777" w:rsidR="004B4AA9" w:rsidRPr="0000560D" w:rsidRDefault="004B4AA9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C7E5449" w14:textId="77777777" w:rsidR="004B4AA9" w:rsidRPr="0000560D" w:rsidRDefault="004B4AA9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744B49" w14:textId="77777777" w:rsidR="004B4AA9" w:rsidRPr="0000560D" w:rsidRDefault="004B4AA9" w:rsidP="008E323E">
      <w:pPr>
        <w:numPr>
          <w:ilvl w:val="0"/>
          <w:numId w:val="15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Generating leads for US TRADELANE ,contractual rates on </w:t>
      </w:r>
      <w:r w:rsidR="00595AA6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</w:t>
      </w:r>
      <w:r w:rsidR="008E323E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appag llyod ,Evergreen </w:t>
      </w: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E323E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&amp; MSC </w:t>
      </w:r>
    </w:p>
    <w:p w14:paraId="69791665" w14:textId="77777777" w:rsidR="008E323E" w:rsidRPr="0000560D" w:rsidRDefault="008E323E" w:rsidP="008E323E">
      <w:pPr>
        <w:numPr>
          <w:ilvl w:val="0"/>
          <w:numId w:val="15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Contribution for Fcl Europe and Far East cash clients .</w:t>
      </w:r>
    </w:p>
    <w:p w14:paraId="655D0997" w14:textId="77777777" w:rsidR="008E323E" w:rsidRPr="0000560D" w:rsidRDefault="008E323E" w:rsidP="00E543FA">
      <w:pPr>
        <w:numPr>
          <w:ilvl w:val="0"/>
          <w:numId w:val="15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Fcl to Lcl conversion due to high surging rates for US Sector .</w:t>
      </w:r>
    </w:p>
    <w:p w14:paraId="3D45CB16" w14:textId="77777777" w:rsidR="008E323E" w:rsidRPr="0000560D" w:rsidRDefault="008E323E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8CCDAE" w14:textId="77777777" w:rsidR="00DE571D" w:rsidRPr="0000560D" w:rsidRDefault="0000560D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noProof/>
          <w:sz w:val="22"/>
          <w:szCs w:val="22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E3E54" wp14:editId="16E9FD1A">
                <wp:simplePos x="0" y="0"/>
                <wp:positionH relativeFrom="column">
                  <wp:posOffset>142875</wp:posOffset>
                </wp:positionH>
                <wp:positionV relativeFrom="paragraph">
                  <wp:posOffset>65405</wp:posOffset>
                </wp:positionV>
                <wp:extent cx="5753100" cy="447675"/>
                <wp:effectExtent l="0" t="0" r="0" b="9525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680A7" w14:textId="02DE9EF9" w:rsidR="004B4AA9" w:rsidRDefault="004B4AA9" w:rsidP="00DE571D">
                            <w:r>
                              <w:t>1</w:t>
                            </w:r>
                            <w:r w:rsidRPr="00382B48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Oct  (2019- 7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 w:rsidR="00E61BB5">
                              <w:t xml:space="preserve"> January   2021</w:t>
                            </w:r>
                            <w:r>
                              <w:t>) Super Freight Pvt Ltd. (Assistant Manager Projects)</w:t>
                            </w:r>
                          </w:p>
                          <w:p w14:paraId="0F124370" w14:textId="77777777" w:rsidR="004B4AA9" w:rsidRDefault="004B4AA9" w:rsidP="00DE571D">
                            <w:r>
                              <w:t>(Delhi)</w:t>
                            </w:r>
                          </w:p>
                          <w:p w14:paraId="4AB1DF14" w14:textId="77777777" w:rsidR="004B4AA9" w:rsidRDefault="004B4AA9" w:rsidP="003B6B4B">
                            <w:pPr>
                              <w:ind w:left="720"/>
                            </w:pPr>
                          </w:p>
                          <w:p w14:paraId="24C7CF5E" w14:textId="77777777" w:rsidR="004B4AA9" w:rsidRDefault="004B4AA9" w:rsidP="003B6B4B"/>
                          <w:p w14:paraId="206B1F78" w14:textId="77777777" w:rsidR="004B4AA9" w:rsidRDefault="004B4AA9" w:rsidP="003B6B4B"/>
                          <w:p w14:paraId="48A2FBA9" w14:textId="77777777" w:rsidR="004B4AA9" w:rsidRDefault="004B4AA9" w:rsidP="00DE571D"/>
                          <w:p w14:paraId="2F9D5DA9" w14:textId="77777777" w:rsidR="004B4AA9" w:rsidRDefault="004B4AA9" w:rsidP="00DE57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11.25pt;margin-top:5.15pt;width:453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">
                <v:path arrowok="t"/>
                <v:textbox>
                  <w:txbxContent>
                    <w:p w14:paraId="1BD680A7" w14:textId="02DE9EF9" w:rsidR="004B4AA9" w:rsidRDefault="004B4AA9" w:rsidP="00DE571D">
                      <w:r>
                        <w:t>1</w:t>
                      </w:r>
                      <w:r w:rsidRPr="00382B48">
                        <w:rPr>
                          <w:vertAlign w:val="superscript"/>
                        </w:rPr>
                        <w:t>st</w:t>
                      </w:r>
                      <w:r>
                        <w:t xml:space="preserve"> </w:t>
                      </w:r>
                      <w:proofErr w:type="gramStart"/>
                      <w:r>
                        <w:t>Oct  (</w:t>
                      </w:r>
                      <w:proofErr w:type="gramEnd"/>
                      <w:r>
                        <w:t>2019- 7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 w:rsidR="00E61BB5">
                        <w:t xml:space="preserve"> January   2021</w:t>
                      </w:r>
                      <w:r>
                        <w:t>) Super Freight Pvt Ltd. (Assistant Manager Projects)</w:t>
                      </w:r>
                    </w:p>
                    <w:p w14:paraId="0F124370" w14:textId="77777777" w:rsidR="004B4AA9" w:rsidRDefault="004B4AA9" w:rsidP="00DE571D">
                      <w:r>
                        <w:t>(Delhi)</w:t>
                      </w:r>
                    </w:p>
                    <w:p w14:paraId="4AB1DF14" w14:textId="77777777" w:rsidR="004B4AA9" w:rsidRDefault="004B4AA9" w:rsidP="003B6B4B">
                      <w:pPr>
                        <w:ind w:left="720"/>
                      </w:pPr>
                    </w:p>
                    <w:p w14:paraId="24C7CF5E" w14:textId="77777777" w:rsidR="004B4AA9" w:rsidRDefault="004B4AA9" w:rsidP="003B6B4B"/>
                    <w:p w14:paraId="206B1F78" w14:textId="77777777" w:rsidR="004B4AA9" w:rsidRDefault="004B4AA9" w:rsidP="003B6B4B"/>
                    <w:p w14:paraId="48A2FBA9" w14:textId="77777777" w:rsidR="004B4AA9" w:rsidRDefault="004B4AA9" w:rsidP="00DE571D"/>
                    <w:p w14:paraId="2F9D5DA9" w14:textId="77777777" w:rsidR="004B4AA9" w:rsidRDefault="004B4AA9" w:rsidP="00DE571D"/>
                  </w:txbxContent>
                </v:textbox>
              </v:rect>
            </w:pict>
          </mc:Fallback>
        </mc:AlternateContent>
      </w:r>
      <w:r w:rsidRPr="0000560D">
        <w:rPr>
          <w:rFonts w:ascii="Palatino Linotype" w:hAnsi="Palatino Linotype"/>
          <w:b/>
          <w:noProof/>
          <w:sz w:val="22"/>
          <w:szCs w:val="22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9F8718" wp14:editId="680E637B">
                <wp:simplePos x="0" y="0"/>
                <wp:positionH relativeFrom="column">
                  <wp:posOffset>142875</wp:posOffset>
                </wp:positionH>
                <wp:positionV relativeFrom="paragraph">
                  <wp:posOffset>65405</wp:posOffset>
                </wp:positionV>
                <wp:extent cx="5753100" cy="447675"/>
                <wp:effectExtent l="0" t="0" r="0" b="952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E804D" w14:textId="77777777" w:rsidR="003B6B4B" w:rsidRDefault="00382B48" w:rsidP="00DE571D">
                            <w:r>
                              <w:t>1</w:t>
                            </w:r>
                            <w:r w:rsidRPr="00382B48">
                              <w:rPr>
                                <w:vertAlign w:val="superscript"/>
                              </w:rPr>
                              <w:t>st</w:t>
                            </w:r>
                            <w:r w:rsidR="006E7558">
                              <w:t xml:space="preserve"> Oct </w:t>
                            </w:r>
                            <w:r>
                              <w:t xml:space="preserve"> </w:t>
                            </w:r>
                            <w:r w:rsidR="00604C73">
                              <w:t>(</w:t>
                            </w:r>
                            <w:r w:rsidR="00DE571D">
                              <w:t>2019</w:t>
                            </w:r>
                            <w:r w:rsidR="003B6B4B">
                              <w:t>-</w:t>
                            </w:r>
                            <w:r w:rsidR="006D736B">
                              <w:t xml:space="preserve"> 7</w:t>
                            </w:r>
                            <w:r w:rsidR="006D736B">
                              <w:rPr>
                                <w:vertAlign w:val="superscript"/>
                              </w:rPr>
                              <w:t>th</w:t>
                            </w:r>
                            <w:r w:rsidR="001357A8">
                              <w:t xml:space="preserve"> August</w:t>
                            </w:r>
                            <w:r w:rsidR="0072175C">
                              <w:t xml:space="preserve"> 2020</w:t>
                            </w:r>
                            <w:r w:rsidR="00604C73">
                              <w:t>)</w:t>
                            </w:r>
                            <w:r>
                              <w:t xml:space="preserve"> Super Freight Pvt Ltd. (Assistant Manager </w:t>
                            </w:r>
                            <w:r w:rsidR="004D0ED6">
                              <w:t>Projects)</w:t>
                            </w:r>
                          </w:p>
                          <w:p w14:paraId="541CFE7C" w14:textId="77777777" w:rsidR="00DE571D" w:rsidRDefault="00752955" w:rsidP="00DE571D">
                            <w:r>
                              <w:t>(Delhi</w:t>
                            </w:r>
                            <w:r w:rsidR="003B6B4B">
                              <w:t>)</w:t>
                            </w:r>
                          </w:p>
                          <w:p w14:paraId="775BC644" w14:textId="77777777" w:rsidR="003B6B4B" w:rsidRDefault="003B6B4B" w:rsidP="003B6B4B">
                            <w:pPr>
                              <w:ind w:left="720"/>
                            </w:pPr>
                          </w:p>
                          <w:p w14:paraId="16D21C23" w14:textId="77777777" w:rsidR="003B6B4B" w:rsidRDefault="003B6B4B" w:rsidP="003B6B4B"/>
                          <w:p w14:paraId="158E20E4" w14:textId="77777777" w:rsidR="003B6B4B" w:rsidRDefault="003B6B4B" w:rsidP="003B6B4B"/>
                          <w:p w14:paraId="08908AD2" w14:textId="77777777" w:rsidR="00DE571D" w:rsidRDefault="00DE571D" w:rsidP="00DE571D"/>
                          <w:p w14:paraId="2C2A5269" w14:textId="77777777" w:rsidR="00DE571D" w:rsidRDefault="00DE571D" w:rsidP="00DE57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11.25pt;margin-top:5.15pt;width:453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">
                <v:path arrowok="t"/>
                <v:textbox>
                  <w:txbxContent>
                    <w:p w14:paraId="73CE804D" w14:textId="77777777" w:rsidR="003B6B4B" w:rsidRDefault="00382B48" w:rsidP="00DE571D">
                      <w:r>
                        <w:t>1</w:t>
                      </w:r>
                      <w:r w:rsidRPr="00382B48">
                        <w:rPr>
                          <w:vertAlign w:val="superscript"/>
                        </w:rPr>
                        <w:t>st</w:t>
                      </w:r>
                      <w:r w:rsidR="006E7558">
                        <w:t xml:space="preserve"> </w:t>
                      </w:r>
                      <w:proofErr w:type="gramStart"/>
                      <w:r w:rsidR="006E7558">
                        <w:t xml:space="preserve">Oct </w:t>
                      </w:r>
                      <w:r>
                        <w:t xml:space="preserve"> </w:t>
                      </w:r>
                      <w:r w:rsidR="00604C73">
                        <w:t>(</w:t>
                      </w:r>
                      <w:proofErr w:type="gramEnd"/>
                      <w:r w:rsidR="00DE571D">
                        <w:t>2019</w:t>
                      </w:r>
                      <w:r w:rsidR="003B6B4B">
                        <w:t>-</w:t>
                      </w:r>
                      <w:r w:rsidR="006D736B">
                        <w:t xml:space="preserve"> 7</w:t>
                      </w:r>
                      <w:r w:rsidR="006D736B">
                        <w:rPr>
                          <w:vertAlign w:val="superscript"/>
                        </w:rPr>
                        <w:t>th</w:t>
                      </w:r>
                      <w:r w:rsidR="001357A8">
                        <w:t xml:space="preserve"> August</w:t>
                      </w:r>
                      <w:r w:rsidR="0072175C">
                        <w:t xml:space="preserve"> 2020</w:t>
                      </w:r>
                      <w:r w:rsidR="00604C73">
                        <w:t>)</w:t>
                      </w:r>
                      <w:r>
                        <w:t xml:space="preserve"> Super Freight Pvt Ltd. (Assistant Manager </w:t>
                      </w:r>
                      <w:r w:rsidR="004D0ED6">
                        <w:t>Projects)</w:t>
                      </w:r>
                    </w:p>
                    <w:p w14:paraId="541CFE7C" w14:textId="77777777" w:rsidR="00DE571D" w:rsidRDefault="00752955" w:rsidP="00DE571D">
                      <w:r>
                        <w:t>(Delhi</w:t>
                      </w:r>
                      <w:r w:rsidR="003B6B4B">
                        <w:t>)</w:t>
                      </w:r>
                    </w:p>
                    <w:p w14:paraId="775BC644" w14:textId="77777777" w:rsidR="003B6B4B" w:rsidRDefault="003B6B4B" w:rsidP="003B6B4B">
                      <w:pPr>
                        <w:ind w:left="720"/>
                      </w:pPr>
                    </w:p>
                    <w:p w14:paraId="16D21C23" w14:textId="77777777" w:rsidR="003B6B4B" w:rsidRDefault="003B6B4B" w:rsidP="003B6B4B"/>
                    <w:p w14:paraId="158E20E4" w14:textId="77777777" w:rsidR="003B6B4B" w:rsidRDefault="003B6B4B" w:rsidP="003B6B4B"/>
                    <w:p w14:paraId="08908AD2" w14:textId="77777777" w:rsidR="00DE571D" w:rsidRDefault="00DE571D" w:rsidP="00DE571D"/>
                    <w:p w14:paraId="2C2A5269" w14:textId="77777777" w:rsidR="00DE571D" w:rsidRDefault="00DE571D" w:rsidP="00DE571D"/>
                  </w:txbxContent>
                </v:textbox>
              </v:rect>
            </w:pict>
          </mc:Fallback>
        </mc:AlternateContent>
      </w:r>
    </w:p>
    <w:p w14:paraId="69BB5903" w14:textId="77777777" w:rsidR="00DE571D" w:rsidRPr="0000560D" w:rsidRDefault="00DE571D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52A8E5" w14:textId="77777777" w:rsidR="00DE571D" w:rsidRPr="0000560D" w:rsidRDefault="00DE571D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64D1C" w14:textId="77777777" w:rsidR="00F46EFC" w:rsidRPr="0000560D" w:rsidRDefault="002853BE" w:rsidP="00C36520">
      <w:pPr>
        <w:rPr>
          <w:rFonts w:ascii="Palatino Linotype" w:hAnsi="Palatino Linotype"/>
          <w:b/>
          <w:sz w:val="18"/>
          <w:szCs w:val="18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18"/>
          <w:szCs w:val="18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DUTIES:</w:t>
      </w:r>
      <w:r w:rsidR="00F46EFC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4968DE93" w14:textId="77777777" w:rsidR="00F46EFC" w:rsidRPr="0000560D" w:rsidRDefault="00F46EFC" w:rsidP="00F46EFC">
      <w:pPr>
        <w:numPr>
          <w:ilvl w:val="0"/>
          <w:numId w:val="13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Projects related Enquiry for ODC </w:t>
      </w:r>
      <w:r w:rsidR="00C36520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movement includes pick up till site .</w:t>
      </w:r>
    </w:p>
    <w:p w14:paraId="572F781B" w14:textId="77777777" w:rsidR="00C36520" w:rsidRPr="0000560D" w:rsidRDefault="00C36520" w:rsidP="00F46EFC">
      <w:pPr>
        <w:numPr>
          <w:ilvl w:val="0"/>
          <w:numId w:val="13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Handled</w:t>
      </w:r>
      <w:r w:rsidR="00C02125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many Enqu</w:t>
      </w:r>
      <w:r w:rsidR="00AA59D1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iries of Lcl and Air movements E</w:t>
      </w:r>
      <w:r w:rsidR="00C02125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x </w:t>
      </w:r>
      <w:r w:rsidR="00AA59D1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r w:rsidR="00C02125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Del.</w:t>
      </w:r>
    </w:p>
    <w:p w14:paraId="531F8151" w14:textId="77777777" w:rsidR="00F46EFC" w:rsidRPr="0000560D" w:rsidRDefault="00D94E78" w:rsidP="00F46EFC">
      <w:pPr>
        <w:numPr>
          <w:ilvl w:val="0"/>
          <w:numId w:val="13"/>
        </w:numPr>
        <w:rPr>
          <w:rFonts w:ascii="Palatino Linotype" w:hAnsi="Palatino Linotype"/>
          <w:b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Flat Racks and RO –RO enquiry on BAHRI vessel</w:t>
      </w:r>
      <w:r w:rsidR="00C36520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for </w:t>
      </w:r>
      <w:r w:rsidR="00C36520" w:rsidRPr="0000560D">
        <w:rPr>
          <w:rFonts w:ascii="Palatino Linotype" w:hAnsi="Palatino Linotype"/>
          <w:b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Escorts Agri Machinery .</w:t>
      </w:r>
    </w:p>
    <w:p w14:paraId="7AB0F4A3" w14:textId="77777777" w:rsidR="00C36520" w:rsidRPr="0000560D" w:rsidRDefault="00C36520" w:rsidP="00F46EFC">
      <w:pPr>
        <w:numPr>
          <w:ilvl w:val="0"/>
          <w:numId w:val="13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Involve in Two route survey of TPSC for Nepal Traffic,( 9.3 MW and 30 MW.)</w:t>
      </w:r>
    </w:p>
    <w:p w14:paraId="71A606D9" w14:textId="77777777" w:rsidR="00C36520" w:rsidRPr="0000560D" w:rsidRDefault="00C36520" w:rsidP="00F46EFC">
      <w:pPr>
        <w:numPr>
          <w:ilvl w:val="0"/>
          <w:numId w:val="13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Power point presentation to corporate client regarding total logistics movement arranging w/house</w:t>
      </w:r>
      <w:r w:rsidR="000057B2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space</w:t>
      </w: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,Trailers</w:t>
      </w:r>
      <w:r w:rsidR="000057B2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moves </w:t>
      </w: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,Survey report ,bottlenecks ,remarks </w:t>
      </w:r>
      <w:r w:rsidR="000057B2"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recommendation and findings .</w:t>
      </w:r>
    </w:p>
    <w:p w14:paraId="0961B9EE" w14:textId="77777777" w:rsidR="000057B2" w:rsidRPr="0000560D" w:rsidRDefault="000057B2" w:rsidP="00F46EFC">
      <w:pPr>
        <w:numPr>
          <w:ilvl w:val="0"/>
          <w:numId w:val="13"/>
        </w:num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Focus on creating brand image by recall through services and findings.</w:t>
      </w:r>
    </w:p>
    <w:p w14:paraId="0526A61F" w14:textId="77777777" w:rsidR="00C36520" w:rsidRPr="0000560D" w:rsidRDefault="00C36520" w:rsidP="000057B2">
      <w:pPr>
        <w:ind w:left="1440"/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BFB1C1" w14:textId="77777777" w:rsidR="00B23AA8" w:rsidRPr="0000560D" w:rsidRDefault="0000560D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noProof/>
          <w:sz w:val="22"/>
          <w:szCs w:val="22"/>
          <w:u w:val="single"/>
          <w:lang w:val="en-IN" w:eastAsia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0B55A1" wp14:editId="4CE0C333">
                <wp:simplePos x="0" y="0"/>
                <wp:positionH relativeFrom="column">
                  <wp:posOffset>-55245</wp:posOffset>
                </wp:positionH>
                <wp:positionV relativeFrom="paragraph">
                  <wp:posOffset>68580</wp:posOffset>
                </wp:positionV>
                <wp:extent cx="5753100" cy="503555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EF4FC" w14:textId="77777777" w:rsidR="00B23AA8" w:rsidRDefault="003E3FE3" w:rsidP="00B23AA8">
                            <w:r>
                              <w:t xml:space="preserve">10 </w:t>
                            </w:r>
                            <w:r w:rsidR="00D647EC">
                              <w:t xml:space="preserve">April 2018 – </w:t>
                            </w:r>
                            <w:r w:rsidR="00B23AA8">
                              <w:t xml:space="preserve"> </w:t>
                            </w:r>
                            <w:r w:rsidR="00D647EC">
                              <w:t>2</w:t>
                            </w:r>
                            <w:r w:rsidR="00D647EC" w:rsidRPr="00D647EC">
                              <w:rPr>
                                <w:vertAlign w:val="superscript"/>
                              </w:rPr>
                              <w:t>nd</w:t>
                            </w:r>
                            <w:r w:rsidR="00D647EC">
                              <w:t xml:space="preserve"> May </w:t>
                            </w:r>
                            <w:r w:rsidR="00DE571D">
                              <w:t>2019</w:t>
                            </w:r>
                            <w:r w:rsidR="00B23AA8">
                              <w:t xml:space="preserve"> GULF WAREHOUSING COMPANY </w:t>
                            </w:r>
                            <w:r w:rsidR="008679EE">
                              <w:t>(Business Development Officer</w:t>
                            </w:r>
                            <w:r w:rsidR="00257B49">
                              <w:t xml:space="preserve">) </w:t>
                            </w:r>
                            <w:r w:rsidR="00B23AA8">
                              <w:t>(DOHA</w:t>
                            </w:r>
                            <w:r w:rsidR="001465CB">
                              <w:t>.)</w:t>
                            </w:r>
                          </w:p>
                          <w:p w14:paraId="54C94D13" w14:textId="77777777" w:rsidR="00B23AA8" w:rsidRDefault="00B23AA8" w:rsidP="00B23AA8"/>
                          <w:p w14:paraId="499EB076" w14:textId="77777777" w:rsidR="00B23AA8" w:rsidRDefault="00B23AA8" w:rsidP="00B23A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4.35pt;margin-top:5.4pt;width:453pt;height:3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">
                <v:path arrowok="t"/>
                <v:textbox>
                  <w:txbxContent>
                    <w:p w14:paraId="4CBEF4FC" w14:textId="77777777" w:rsidR="00B23AA8" w:rsidRDefault="003E3FE3" w:rsidP="00B23AA8">
                      <w:r>
                        <w:t xml:space="preserve">10 </w:t>
                      </w:r>
                      <w:r w:rsidR="00D647EC">
                        <w:t xml:space="preserve">April 2018 </w:t>
                      </w:r>
                      <w:proofErr w:type="gramStart"/>
                      <w:r w:rsidR="00D647EC">
                        <w:t xml:space="preserve">– </w:t>
                      </w:r>
                      <w:r w:rsidR="00B23AA8">
                        <w:t xml:space="preserve"> </w:t>
                      </w:r>
                      <w:r w:rsidR="00D647EC">
                        <w:t>2</w:t>
                      </w:r>
                      <w:r w:rsidR="00D647EC" w:rsidRPr="00D647EC">
                        <w:rPr>
                          <w:vertAlign w:val="superscript"/>
                        </w:rPr>
                        <w:t>nd</w:t>
                      </w:r>
                      <w:proofErr w:type="gramEnd"/>
                      <w:r w:rsidR="00D647EC">
                        <w:t xml:space="preserve"> May </w:t>
                      </w:r>
                      <w:r w:rsidR="00DE571D">
                        <w:t>2019</w:t>
                      </w:r>
                      <w:r w:rsidR="00B23AA8">
                        <w:t xml:space="preserve"> GULF WAREHOUSING COMPANY </w:t>
                      </w:r>
                      <w:r w:rsidR="008679EE">
                        <w:t>(Business Development Officer</w:t>
                      </w:r>
                      <w:r w:rsidR="00257B49">
                        <w:t xml:space="preserve">) </w:t>
                      </w:r>
                      <w:r w:rsidR="00B23AA8">
                        <w:t>(DOHA</w:t>
                      </w:r>
                      <w:r w:rsidR="001465CB">
                        <w:t>.)</w:t>
                      </w:r>
                    </w:p>
                    <w:p w14:paraId="54C94D13" w14:textId="77777777" w:rsidR="00B23AA8" w:rsidRDefault="00B23AA8" w:rsidP="00B23AA8"/>
                    <w:p w14:paraId="499EB076" w14:textId="77777777" w:rsidR="00B23AA8" w:rsidRDefault="00B23AA8" w:rsidP="00B23AA8"/>
                  </w:txbxContent>
                </v:textbox>
              </v:rect>
            </w:pict>
          </mc:Fallback>
        </mc:AlternateContent>
      </w:r>
    </w:p>
    <w:p w14:paraId="7312FF51" w14:textId="77777777" w:rsidR="00B23AA8" w:rsidRPr="0000560D" w:rsidRDefault="00B23AA8" w:rsidP="00E543FA">
      <w:pPr>
        <w:rPr>
          <w:rFonts w:ascii="Palatino Linotype" w:hAnsi="Palatino Linotype"/>
          <w:b/>
          <w:sz w:val="22"/>
          <w:szCs w:val="22"/>
          <w:u w:val="single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D9CE32" w14:textId="77777777" w:rsidR="00E3233B" w:rsidRPr="0000560D" w:rsidRDefault="00E3233B" w:rsidP="00E543FA">
      <w:pPr>
        <w:rPr>
          <w:rFonts w:ascii="Palatino Linotype" w:hAnsi="Palatino Linotype"/>
          <w:sz w:val="22"/>
          <w:szCs w:val="22"/>
          <w:lang w:val="en-I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0C83319" w14:textId="77777777" w:rsidR="00B23AA8" w:rsidRDefault="002853BE" w:rsidP="00E543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DUTIES:</w:t>
      </w:r>
    </w:p>
    <w:p w14:paraId="2B5D253E" w14:textId="77777777" w:rsidR="00B23AA8" w:rsidRPr="001465CB" w:rsidRDefault="00B23AA8" w:rsidP="00E543FA"/>
    <w:p w14:paraId="2F6A893A" w14:textId="77777777" w:rsidR="001465CB" w:rsidRPr="001465CB" w:rsidRDefault="00B23AA8" w:rsidP="00E543FA">
      <w:pPr>
        <w:numPr>
          <w:ilvl w:val="0"/>
          <w:numId w:val="8"/>
        </w:numPr>
      </w:pPr>
      <w:r w:rsidRPr="001465CB">
        <w:t xml:space="preserve">Worked mainly for Germany and Italy </w:t>
      </w:r>
      <w:r w:rsidR="001465CB">
        <w:t>T</w:t>
      </w:r>
      <w:r w:rsidRPr="001465CB">
        <w:t>rade lane</w:t>
      </w:r>
      <w:r w:rsidR="001465CB" w:rsidRPr="001465CB">
        <w:t xml:space="preserve"> Air and Sea Biz.</w:t>
      </w:r>
    </w:p>
    <w:p w14:paraId="251F3769" w14:textId="77777777" w:rsidR="00B23AA8" w:rsidRDefault="001465CB" w:rsidP="00E543FA">
      <w:pPr>
        <w:numPr>
          <w:ilvl w:val="0"/>
          <w:numId w:val="8"/>
        </w:numPr>
      </w:pPr>
      <w:r>
        <w:t>Generate clients like Emerson Proc</w:t>
      </w:r>
      <w:r w:rsidR="00582E5C">
        <w:t>ess Management Qatar .</w:t>
      </w:r>
    </w:p>
    <w:p w14:paraId="399D799B" w14:textId="77777777" w:rsidR="001465CB" w:rsidRDefault="001465CB" w:rsidP="00E543FA">
      <w:pPr>
        <w:numPr>
          <w:ilvl w:val="0"/>
          <w:numId w:val="8"/>
        </w:numPr>
      </w:pPr>
      <w:r>
        <w:t>Handled m</w:t>
      </w:r>
      <w:r w:rsidR="00582E5C">
        <w:t>ultiple Docx, for Emerson on CPT Bases.</w:t>
      </w:r>
    </w:p>
    <w:p w14:paraId="694F0D91" w14:textId="77777777" w:rsidR="001465CB" w:rsidRDefault="001465CB" w:rsidP="00E543FA">
      <w:pPr>
        <w:numPr>
          <w:ilvl w:val="0"/>
          <w:numId w:val="8"/>
        </w:numPr>
      </w:pPr>
      <w:r>
        <w:t>Worked</w:t>
      </w:r>
      <w:r w:rsidR="007A7BF1">
        <w:t xml:space="preserve"> on IT enabled software SALES FORCE.COM for greater efficiency and </w:t>
      </w:r>
      <w:r w:rsidR="00DE5D4A">
        <w:t xml:space="preserve">transparency. </w:t>
      </w:r>
    </w:p>
    <w:p w14:paraId="18C860D9" w14:textId="77777777" w:rsidR="00582E5C" w:rsidRDefault="008D523E" w:rsidP="00E543FA">
      <w:pPr>
        <w:numPr>
          <w:ilvl w:val="0"/>
          <w:numId w:val="8"/>
        </w:numPr>
      </w:pPr>
      <w:r>
        <w:t xml:space="preserve">Worked on SAP model &amp; CRM </w:t>
      </w:r>
      <w:r w:rsidR="00851339">
        <w:t>Management.</w:t>
      </w:r>
    </w:p>
    <w:p w14:paraId="5A383142" w14:textId="77777777" w:rsidR="00A77061" w:rsidRDefault="00D738A3" w:rsidP="00E543FA">
      <w:pPr>
        <w:numPr>
          <w:ilvl w:val="0"/>
          <w:numId w:val="8"/>
        </w:numPr>
      </w:pPr>
      <w:r>
        <w:t xml:space="preserve">Source </w:t>
      </w:r>
      <w:r w:rsidR="0064039E">
        <w:t>B</w:t>
      </w:r>
      <w:r>
        <w:t xml:space="preserve">usiness for  </w:t>
      </w:r>
      <w:r w:rsidR="00156A9B">
        <w:t>3</w:t>
      </w:r>
      <w:r w:rsidR="00156A9B" w:rsidRPr="00156A9B">
        <w:rPr>
          <w:vertAlign w:val="superscript"/>
        </w:rPr>
        <w:t>rd</w:t>
      </w:r>
      <w:r w:rsidR="00851339">
        <w:t xml:space="preserve"> party logistics i.e warehousing</w:t>
      </w:r>
      <w:r w:rsidR="00156A9B">
        <w:t xml:space="preserve"> activities ,specialized in cold chain logistics .</w:t>
      </w:r>
    </w:p>
    <w:p w14:paraId="38C6954E" w14:textId="77777777" w:rsidR="001465CB" w:rsidRPr="00B23AA8" w:rsidRDefault="001465CB" w:rsidP="00E543FA">
      <w:pPr>
        <w:ind w:left="750"/>
      </w:pPr>
    </w:p>
    <w:p w14:paraId="355AB37E" w14:textId="77777777" w:rsidR="00B23AA8" w:rsidRDefault="00B23AA8" w:rsidP="00E543FA">
      <w:pPr>
        <w:rPr>
          <w:sz w:val="20"/>
          <w:szCs w:val="20"/>
        </w:rPr>
      </w:pPr>
    </w:p>
    <w:p w14:paraId="73A4C0A9" w14:textId="77777777" w:rsidR="00E3233B" w:rsidRDefault="0000560D" w:rsidP="00E543FA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AD60D4" wp14:editId="47689509">
                <wp:simplePos x="0" y="0"/>
                <wp:positionH relativeFrom="column">
                  <wp:posOffset>-55245</wp:posOffset>
                </wp:positionH>
                <wp:positionV relativeFrom="paragraph">
                  <wp:posOffset>160020</wp:posOffset>
                </wp:positionV>
                <wp:extent cx="5753100" cy="466725"/>
                <wp:effectExtent l="0" t="0" r="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ABA2A" w14:textId="77777777" w:rsidR="00E3233B" w:rsidRDefault="00E3233B">
                            <w:r>
                              <w:t xml:space="preserve">14 Dec 2016 </w:t>
                            </w:r>
                            <w:r w:rsidR="001319D6">
                              <w:t>–</w:t>
                            </w:r>
                            <w:r>
                              <w:t xml:space="preserve"> </w:t>
                            </w:r>
                            <w:r w:rsidR="00D647EC">
                              <w:rPr>
                                <w:lang w:val="en-IN"/>
                              </w:rPr>
                              <w:t>14 March</w:t>
                            </w:r>
                            <w:r w:rsidR="006368DC">
                              <w:rPr>
                                <w:lang w:val="en-IN"/>
                              </w:rPr>
                              <w:t xml:space="preserve"> </w:t>
                            </w:r>
                            <w:r>
                              <w:rPr>
                                <w:lang w:val="en-IN"/>
                              </w:rPr>
                              <w:t xml:space="preserve">. </w:t>
                            </w:r>
                            <w:r w:rsidR="00D647EC">
                              <w:t>2018</w:t>
                            </w:r>
                            <w:r>
                              <w:t xml:space="preserve"> GOLDEN BRIDGE SHIPPING LLC</w:t>
                            </w:r>
                            <w:r w:rsidR="000C0435">
                              <w:t xml:space="preserve"> </w:t>
                            </w:r>
                            <w:r w:rsidR="001C4904">
                              <w:t>(</w:t>
                            </w:r>
                            <w:r w:rsidR="000C0435">
                              <w:t xml:space="preserve">Sales Officer  </w:t>
                            </w:r>
                            <w:r>
                              <w:rPr>
                                <w:lang w:val="en-IN"/>
                              </w:rPr>
                              <w:t xml:space="preserve"> </w:t>
                            </w:r>
                            <w:r w:rsidR="001C4904">
                              <w:rPr>
                                <w:lang w:val="en-IN"/>
                              </w:rPr>
                              <w:t xml:space="preserve">) </w:t>
                            </w:r>
                            <w:r>
                              <w:t>(DUBAI)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-4.35pt;margin-top:12.6pt;width:453pt;height:3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">
                <v:path arrowok="t"/>
                <v:textbox>
                  <w:txbxContent>
                    <w:p w14:paraId="444ABA2A" w14:textId="77777777" w:rsidR="00E3233B" w:rsidRDefault="00E3233B">
                      <w:r>
                        <w:t xml:space="preserve">14 Dec 2016 </w:t>
                      </w:r>
                      <w:r w:rsidR="001319D6">
                        <w:t>–</w:t>
                      </w:r>
                      <w:r>
                        <w:t xml:space="preserve"> </w:t>
                      </w:r>
                      <w:r w:rsidR="00D647EC">
                        <w:rPr>
                          <w:lang w:val="en-IN"/>
                        </w:rPr>
                        <w:t xml:space="preserve">14 </w:t>
                      </w:r>
                      <w:proofErr w:type="gramStart"/>
                      <w:r w:rsidR="00D647EC">
                        <w:rPr>
                          <w:lang w:val="en-IN"/>
                        </w:rPr>
                        <w:t>March</w:t>
                      </w:r>
                      <w:r w:rsidR="006368DC">
                        <w:rPr>
                          <w:lang w:val="en-IN"/>
                        </w:rPr>
                        <w:t xml:space="preserve"> </w:t>
                      </w:r>
                      <w:r>
                        <w:rPr>
                          <w:lang w:val="en-IN"/>
                        </w:rPr>
                        <w:t>.</w:t>
                      </w:r>
                      <w:proofErr w:type="gramEnd"/>
                      <w:r>
                        <w:rPr>
                          <w:lang w:val="en-IN"/>
                        </w:rPr>
                        <w:t xml:space="preserve"> </w:t>
                      </w:r>
                      <w:r w:rsidR="00D647EC">
                        <w:t>2018</w:t>
                      </w:r>
                      <w:r>
                        <w:t xml:space="preserve"> GOLDEN BRIDGE SHIPPING LLC</w:t>
                      </w:r>
                      <w:r w:rsidR="000C0435">
                        <w:t xml:space="preserve"> </w:t>
                      </w:r>
                      <w:r w:rsidR="001C4904">
                        <w:t>(</w:t>
                      </w:r>
                      <w:r w:rsidR="000C0435">
                        <w:t xml:space="preserve">Sales Officer  </w:t>
                      </w:r>
                      <w:r>
                        <w:rPr>
                          <w:lang w:val="en-IN"/>
                        </w:rPr>
                        <w:t xml:space="preserve"> </w:t>
                      </w:r>
                      <w:r w:rsidR="001C4904">
                        <w:rPr>
                          <w:lang w:val="en-IN"/>
                        </w:rPr>
                        <w:t xml:space="preserve">) </w:t>
                      </w:r>
                      <w:r>
                        <w:t>(DUBAI)</w:t>
                      </w:r>
                    </w:p>
                  </w:txbxContent>
                </v:textbox>
              </v:rect>
            </w:pict>
          </mc:Fallback>
        </mc:AlternateContent>
      </w:r>
    </w:p>
    <w:p w14:paraId="12801613" w14:textId="77777777" w:rsidR="00E3233B" w:rsidRDefault="00E3233B" w:rsidP="00E543FA"/>
    <w:p w14:paraId="56DB81FC" w14:textId="77777777" w:rsidR="00E3233B" w:rsidRDefault="00E3233B" w:rsidP="00E543FA">
      <w:r>
        <w:t>GOLDEN BRIDGE SHIPPING LLC DUBAI</w:t>
      </w:r>
    </w:p>
    <w:p w14:paraId="3E168B65" w14:textId="77777777" w:rsidR="00E3233B" w:rsidRDefault="00E3233B" w:rsidP="00E543FA">
      <w:pPr>
        <w:rPr>
          <w:rFonts w:ascii="Palatino Linotype" w:hAnsi="Palatino Linotype"/>
          <w:sz w:val="20"/>
          <w:szCs w:val="20"/>
        </w:rPr>
      </w:pPr>
    </w:p>
    <w:p w14:paraId="01EE7C49" w14:textId="77777777" w:rsidR="00E3233B" w:rsidRDefault="00813D7A" w:rsidP="00E543FA">
      <w:pPr>
        <w:ind w:left="360"/>
        <w:rPr>
          <w:b/>
          <w:bCs/>
          <w:sz w:val="20"/>
          <w:szCs w:val="20"/>
          <w:u w:val="single"/>
          <w:lang w:val="en-IN"/>
        </w:rPr>
      </w:pPr>
      <w:r>
        <w:rPr>
          <w:b/>
          <w:bCs/>
          <w:sz w:val="20"/>
          <w:szCs w:val="20"/>
          <w:u w:val="single"/>
          <w:lang w:val="en-IN"/>
        </w:rPr>
        <w:t>DUTIES:</w:t>
      </w:r>
    </w:p>
    <w:p w14:paraId="3522A0C9" w14:textId="77777777" w:rsidR="00E3233B" w:rsidRDefault="00E3233B" w:rsidP="00E543FA">
      <w:pPr>
        <w:ind w:left="360"/>
        <w:rPr>
          <w:sz w:val="20"/>
          <w:szCs w:val="20"/>
          <w:lang w:val="en-IN"/>
        </w:rPr>
      </w:pPr>
    </w:p>
    <w:p w14:paraId="0C7F1591" w14:textId="77777777" w:rsidR="00E3233B" w:rsidRDefault="00E3233B" w:rsidP="00E543FA">
      <w:pPr>
        <w:numPr>
          <w:ilvl w:val="0"/>
          <w:numId w:val="2"/>
        </w:numPr>
        <w:rPr>
          <w:sz w:val="20"/>
          <w:szCs w:val="20"/>
        </w:rPr>
      </w:pPr>
      <w:r>
        <w:rPr>
          <w:rFonts w:ascii="Palatino Linotype" w:hAnsi="Palatino Linotype"/>
          <w:sz w:val="22"/>
          <w:szCs w:val="22"/>
        </w:rPr>
        <w:t>Selling total logistics solutions includes transportation all emirates to and fro.</w:t>
      </w:r>
    </w:p>
    <w:p w14:paraId="026B1E4B" w14:textId="77777777" w:rsidR="00E3233B" w:rsidRDefault="00E3233B" w:rsidP="00E543FA">
      <w:pPr>
        <w:numPr>
          <w:ilvl w:val="0"/>
          <w:numId w:val="2"/>
        </w:numPr>
        <w:rPr>
          <w:sz w:val="20"/>
          <w:szCs w:val="20"/>
        </w:rPr>
      </w:pPr>
      <w:r>
        <w:t>Buil</w:t>
      </w:r>
      <w:r w:rsidR="00966CBD">
        <w:t xml:space="preserve">dings revenue approx. AED 50000 </w:t>
      </w:r>
      <w:r>
        <w:t>p/m includes GCC &amp; Inter Emirates.</w:t>
      </w:r>
    </w:p>
    <w:p w14:paraId="6275C2B7" w14:textId="77777777" w:rsidR="00E3233B" w:rsidRDefault="00E3233B" w:rsidP="00E543FA">
      <w:pPr>
        <w:numPr>
          <w:ilvl w:val="0"/>
          <w:numId w:val="2"/>
        </w:numPr>
        <w:rPr>
          <w:sz w:val="20"/>
          <w:szCs w:val="20"/>
        </w:rPr>
      </w:pPr>
      <w:r>
        <w:t>Built up the strong rapport with client and generate the trust for future retention.</w:t>
      </w:r>
    </w:p>
    <w:p w14:paraId="5ABBCB69" w14:textId="77777777" w:rsidR="00E3233B" w:rsidRDefault="00E3233B" w:rsidP="00E543FA">
      <w:pPr>
        <w:numPr>
          <w:ilvl w:val="0"/>
          <w:numId w:val="2"/>
        </w:numPr>
        <w:rPr>
          <w:sz w:val="20"/>
          <w:szCs w:val="20"/>
        </w:rPr>
      </w:pPr>
      <w:r>
        <w:t>Always focus on service and provide the maximum updates for brand recall.</w:t>
      </w:r>
    </w:p>
    <w:p w14:paraId="71775F52" w14:textId="77777777" w:rsidR="00E3233B" w:rsidRDefault="00966CBD" w:rsidP="00E543FA">
      <w:pPr>
        <w:numPr>
          <w:ilvl w:val="0"/>
          <w:numId w:val="2"/>
        </w:numPr>
      </w:pPr>
      <w:r>
        <w:t>Maintaining co</w:t>
      </w:r>
      <w:r w:rsidR="002938E9">
        <w:t>rdial relation with clients</w:t>
      </w:r>
      <w:r>
        <w:t xml:space="preserve"> to get the maximum productivity. </w:t>
      </w:r>
    </w:p>
    <w:p w14:paraId="0B90C760" w14:textId="77777777" w:rsidR="002938E9" w:rsidRDefault="002938E9" w:rsidP="00E543FA">
      <w:pPr>
        <w:ind w:left="720"/>
      </w:pPr>
    </w:p>
    <w:p w14:paraId="4C3D67A5" w14:textId="77777777" w:rsidR="002938E9" w:rsidRDefault="002938E9" w:rsidP="00E543FA">
      <w:r w:rsidRPr="002938E9">
        <w:rPr>
          <w:b/>
          <w:u w:val="single"/>
        </w:rPr>
        <w:t>Project handled</w:t>
      </w:r>
      <w:r>
        <w:t xml:space="preserve"> : Handled boat shpt/ on FR40  10 units on Maersk slot from Dxb to Melbourne include</w:t>
      </w:r>
      <w:r w:rsidR="00B56106">
        <w:t>s total logistics Door to Door  (personnel effects goods )</w:t>
      </w:r>
    </w:p>
    <w:p w14:paraId="6ABE0080" w14:textId="77777777" w:rsidR="002938E9" w:rsidRDefault="002938E9" w:rsidP="00E543FA"/>
    <w:p w14:paraId="16262D5B" w14:textId="77777777" w:rsidR="007742EB" w:rsidRDefault="002938E9" w:rsidP="00E543FA">
      <w:r>
        <w:t>Port Pairs handled for Mombasa and Daresalem 20 and 40 GP re</w:t>
      </w:r>
      <w:r w:rsidR="000367AA">
        <w:t>spectively</w:t>
      </w:r>
      <w:r w:rsidR="00B56106">
        <w:t xml:space="preserve"> </w:t>
      </w:r>
      <w:r w:rsidR="000367AA">
        <w:t>,</w:t>
      </w:r>
      <w:r w:rsidR="00F03BDF">
        <w:t xml:space="preserve">40 </w:t>
      </w:r>
      <w:r w:rsidR="002D64E0">
        <w:t xml:space="preserve"> </w:t>
      </w:r>
      <w:r w:rsidR="00B56106">
        <w:t>Teus</w:t>
      </w:r>
    </w:p>
    <w:p w14:paraId="51A6C364" w14:textId="77777777" w:rsidR="002938E9" w:rsidRDefault="000367AA" w:rsidP="00E543FA">
      <w:r>
        <w:t xml:space="preserve">commodity </w:t>
      </w:r>
      <w:r w:rsidR="007742EB">
        <w:t>:</w:t>
      </w:r>
      <w:r>
        <w:t>Scrap slot on Safmarine.</w:t>
      </w:r>
    </w:p>
    <w:p w14:paraId="05A2AA2D" w14:textId="77777777" w:rsidR="003B6B4B" w:rsidRDefault="003B6B4B" w:rsidP="00E543FA"/>
    <w:p w14:paraId="4C672177" w14:textId="77777777" w:rsidR="00CE2E5B" w:rsidRDefault="00CE2E5B" w:rsidP="00E543FA">
      <w:pPr>
        <w:jc w:val="both"/>
        <w:rPr>
          <w:rFonts w:ascii="Palatino Linotype" w:hAnsi="Palatino Linotype"/>
          <w:b/>
          <w:color w:val="000000"/>
          <w:sz w:val="20"/>
          <w:szCs w:val="20"/>
        </w:rPr>
      </w:pPr>
    </w:p>
    <w:p w14:paraId="2B7BB703" w14:textId="77777777" w:rsidR="00E3233B" w:rsidRDefault="0000560D" w:rsidP="00E543FA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2A42F4" wp14:editId="7A574575">
                <wp:simplePos x="0" y="0"/>
                <wp:positionH relativeFrom="column">
                  <wp:posOffset>-55245</wp:posOffset>
                </wp:positionH>
                <wp:positionV relativeFrom="paragraph">
                  <wp:posOffset>-249555</wp:posOffset>
                </wp:positionV>
                <wp:extent cx="6429375" cy="466725"/>
                <wp:effectExtent l="0" t="0" r="9525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93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CF70F" w14:textId="77777777" w:rsidR="00E3233B" w:rsidRDefault="00E323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val="en-IN"/>
                              </w:rPr>
                              <w:t xml:space="preserve">Jan 2014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-17</w:t>
                            </w:r>
                            <w:r>
                              <w:rPr>
                                <w:sz w:val="28"/>
                                <w:szCs w:val="28"/>
                                <w:lang w:val="en-IN"/>
                              </w:rPr>
                              <w:t xml:space="preserve"> Sept . </w:t>
                            </w:r>
                            <w:r w:rsidR="00F253E4">
                              <w:rPr>
                                <w:sz w:val="28"/>
                                <w:szCs w:val="28"/>
                              </w:rPr>
                              <w:t xml:space="preserve">2016 in Gati Ltd. (Kanpur Zone </w:t>
                            </w:r>
                            <w:r w:rsidR="0087616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) Asst.Manager Sales </w:t>
                            </w:r>
                            <w:r>
                              <w:rPr>
                                <w:sz w:val="28"/>
                                <w:szCs w:val="28"/>
                                <w:lang w:val="en-IN"/>
                              </w:rPr>
                              <w:t>(INLT DIV .)</w:t>
                            </w:r>
                          </w:p>
                          <w:p w14:paraId="55AEF303" w14:textId="77777777" w:rsidR="00E3233B" w:rsidRDefault="00E323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3AD8E89" w14:textId="77777777" w:rsidR="00E3233B" w:rsidRDefault="00E323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441EC72" w14:textId="77777777" w:rsidR="00E3233B" w:rsidRDefault="00E323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-4.35pt;margin-top:-19.65pt;width:506.25pt;height:3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">
                <v:path arrowok="t"/>
                <v:textbox>
                  <w:txbxContent>
                    <w:p w14:paraId="5A4CF70F" w14:textId="77777777" w:rsidR="00E3233B" w:rsidRDefault="00E3233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val="en-IN"/>
                        </w:rPr>
                        <w:t xml:space="preserve">Jan 2014 </w:t>
                      </w:r>
                      <w:r>
                        <w:rPr>
                          <w:sz w:val="28"/>
                          <w:szCs w:val="28"/>
                        </w:rPr>
                        <w:t>-17</w:t>
                      </w:r>
                      <w:r>
                        <w:rPr>
                          <w:sz w:val="28"/>
                          <w:szCs w:val="28"/>
                          <w:lang w:val="en-IN"/>
                        </w:rPr>
                        <w:t xml:space="preserve">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en-IN"/>
                        </w:rPr>
                        <w:t>Sept .</w:t>
                      </w:r>
                      <w:proofErr w:type="gramEnd"/>
                      <w:r>
                        <w:rPr>
                          <w:sz w:val="28"/>
                          <w:szCs w:val="28"/>
                          <w:lang w:val="en-IN"/>
                        </w:rPr>
                        <w:t xml:space="preserve"> </w:t>
                      </w:r>
                      <w:r w:rsidR="00F253E4">
                        <w:rPr>
                          <w:sz w:val="28"/>
                          <w:szCs w:val="28"/>
                        </w:rPr>
                        <w:t xml:space="preserve">2016 in </w:t>
                      </w:r>
                      <w:proofErr w:type="spellStart"/>
                      <w:r w:rsidR="00F253E4">
                        <w:rPr>
                          <w:sz w:val="28"/>
                          <w:szCs w:val="28"/>
                        </w:rPr>
                        <w:t>Gati</w:t>
                      </w:r>
                      <w:proofErr w:type="spellEnd"/>
                      <w:r w:rsidR="00F253E4">
                        <w:rPr>
                          <w:sz w:val="28"/>
                          <w:szCs w:val="28"/>
                        </w:rPr>
                        <w:t xml:space="preserve"> Ltd. (Kanpur </w:t>
                      </w:r>
                      <w:proofErr w:type="gramStart"/>
                      <w:r w:rsidR="00F253E4">
                        <w:rPr>
                          <w:sz w:val="28"/>
                          <w:szCs w:val="28"/>
                        </w:rPr>
                        <w:t xml:space="preserve">Zone </w:t>
                      </w:r>
                      <w:r w:rsidR="0087616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Asst.Manager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Sales </w:t>
                      </w:r>
                      <w:r>
                        <w:rPr>
                          <w:sz w:val="28"/>
                          <w:szCs w:val="28"/>
                          <w:lang w:val="en-IN"/>
                        </w:rPr>
                        <w:t>(INLT DIV .)</w:t>
                      </w:r>
                    </w:p>
                    <w:p w14:paraId="55AEF303" w14:textId="77777777" w:rsidR="00E3233B" w:rsidRDefault="00E3233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3AD8E89" w14:textId="77777777" w:rsidR="00E3233B" w:rsidRDefault="00E3233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441EC72" w14:textId="77777777" w:rsidR="00E3233B" w:rsidRDefault="00E3233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428AD54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678E550B" w14:textId="77777777" w:rsidR="00E3233B" w:rsidRDefault="00E3233B" w:rsidP="00E543FA">
      <w:p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Cs/>
          <w:sz w:val="20"/>
          <w:szCs w:val="20"/>
          <w:lang w:val="en-IN"/>
        </w:rPr>
        <w:t>T</w:t>
      </w:r>
      <w:r>
        <w:rPr>
          <w:rFonts w:ascii="Palatino Linotype" w:hAnsi="Palatino Linotype"/>
          <w:b/>
          <w:sz w:val="20"/>
          <w:szCs w:val="20"/>
          <w:lang w:val="en-IN"/>
        </w:rPr>
        <w:t>EAM HANDLING :</w:t>
      </w:r>
    </w:p>
    <w:p w14:paraId="5A61658E" w14:textId="77777777" w:rsidR="00E3233B" w:rsidRDefault="00E3233B" w:rsidP="00E543FA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>Handled a team of six peoples involves in sales ,documentation &amp; ops..</w:t>
      </w:r>
    </w:p>
    <w:p w14:paraId="6581DB44" w14:textId="77777777" w:rsidR="00E3233B" w:rsidRDefault="00E3233B" w:rsidP="00E543FA">
      <w:pPr>
        <w:numPr>
          <w:ilvl w:val="0"/>
          <w:numId w:val="4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>Take sales meeting so as the targets been meet out regular bases.</w:t>
      </w:r>
    </w:p>
    <w:p w14:paraId="41C5A202" w14:textId="77777777" w:rsidR="00E3233B" w:rsidRDefault="00E3233B" w:rsidP="00E543FA">
      <w:pPr>
        <w:numPr>
          <w:ilvl w:val="0"/>
          <w:numId w:val="4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>Always focus on service and keep updating the client for service updates for future retention.</w:t>
      </w:r>
    </w:p>
    <w:p w14:paraId="55E50C8E" w14:textId="77777777" w:rsidR="00E3233B" w:rsidRDefault="00E3233B" w:rsidP="00E543FA">
      <w:pPr>
        <w:numPr>
          <w:ilvl w:val="0"/>
          <w:numId w:val="4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>Keep motivating the team with regular sales lead and follow up.</w:t>
      </w:r>
    </w:p>
    <w:p w14:paraId="4F1F77A8" w14:textId="77777777" w:rsidR="00E3233B" w:rsidRDefault="00E3233B" w:rsidP="00E543FA">
      <w:pPr>
        <w:numPr>
          <w:ilvl w:val="0"/>
          <w:numId w:val="4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 xml:space="preserve">3 rd party logistics and </w:t>
      </w:r>
      <w:r w:rsidR="00EC5052">
        <w:rPr>
          <w:rFonts w:ascii="Palatino Linotype" w:hAnsi="Palatino Linotype"/>
          <w:b/>
          <w:sz w:val="20"/>
          <w:szCs w:val="20"/>
          <w:lang w:val="en-IN"/>
        </w:rPr>
        <w:t>warehousing</w:t>
      </w:r>
      <w:r>
        <w:rPr>
          <w:rFonts w:ascii="Palatino Linotype" w:hAnsi="Palatino Linotype"/>
          <w:b/>
          <w:sz w:val="20"/>
          <w:szCs w:val="20"/>
          <w:lang w:val="en-IN"/>
        </w:rPr>
        <w:t xml:space="preserve"> activity for client satisfaction .</w:t>
      </w:r>
    </w:p>
    <w:p w14:paraId="053E3A3B" w14:textId="77777777" w:rsidR="00E3233B" w:rsidRDefault="00E3233B" w:rsidP="00E543FA">
      <w:pPr>
        <w:numPr>
          <w:ilvl w:val="0"/>
          <w:numId w:val="4"/>
        </w:numPr>
        <w:jc w:val="both"/>
        <w:rPr>
          <w:rFonts w:ascii="Palatino Linotype" w:hAnsi="Palatino Linotype"/>
          <w:b/>
          <w:sz w:val="20"/>
          <w:szCs w:val="20"/>
          <w:lang w:val="en-IN"/>
        </w:rPr>
      </w:pPr>
      <w:r>
        <w:rPr>
          <w:rFonts w:ascii="Palatino Linotype" w:hAnsi="Palatino Linotype"/>
          <w:b/>
          <w:sz w:val="20"/>
          <w:szCs w:val="20"/>
          <w:lang w:val="en-IN"/>
        </w:rPr>
        <w:t xml:space="preserve">Joint sales call for any issues in service and rates </w:t>
      </w:r>
      <w:r w:rsidR="007E78F7">
        <w:rPr>
          <w:rFonts w:ascii="Palatino Linotype" w:hAnsi="Palatino Linotype"/>
          <w:b/>
          <w:sz w:val="20"/>
          <w:szCs w:val="20"/>
          <w:lang w:val="en-IN"/>
        </w:rPr>
        <w:t>negotiation</w:t>
      </w:r>
      <w:r>
        <w:rPr>
          <w:rFonts w:ascii="Palatino Linotype" w:hAnsi="Palatino Linotype"/>
          <w:b/>
          <w:sz w:val="20"/>
          <w:szCs w:val="20"/>
          <w:lang w:val="en-IN"/>
        </w:rPr>
        <w:t xml:space="preserve">. </w:t>
      </w:r>
    </w:p>
    <w:p w14:paraId="3F4CA6E0" w14:textId="77777777" w:rsidR="00E3233B" w:rsidRDefault="00E3233B" w:rsidP="00E543FA">
      <w:pPr>
        <w:jc w:val="both"/>
        <w:rPr>
          <w:rFonts w:ascii="Palatino Linotype" w:hAnsi="Palatino Linotype"/>
          <w:b/>
          <w:sz w:val="20"/>
          <w:szCs w:val="20"/>
        </w:rPr>
      </w:pPr>
    </w:p>
    <w:p w14:paraId="7AAAB71D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</w:p>
    <w:p w14:paraId="023FC847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</w:p>
    <w:p w14:paraId="63F2FF44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  <w:r w:rsidRPr="00874C97">
        <w:rPr>
          <w:rFonts w:ascii="Palatino Linotype" w:hAnsi="Palatino Linotype"/>
          <w:b/>
          <w:bCs/>
          <w:sz w:val="20"/>
          <w:szCs w:val="20"/>
          <w:u w:val="single"/>
          <w:lang w:val="en-IN"/>
        </w:rPr>
        <w:t>Commodity</w:t>
      </w:r>
      <w:r w:rsidR="00874C97" w:rsidRPr="00874C97">
        <w:rPr>
          <w:rFonts w:ascii="Palatino Linotype" w:hAnsi="Palatino Linotype"/>
          <w:b/>
          <w:bCs/>
          <w:sz w:val="20"/>
          <w:szCs w:val="20"/>
          <w:u w:val="single"/>
          <w:lang w:val="en-IN"/>
        </w:rPr>
        <w:t xml:space="preserve"> handled for Export</w:t>
      </w:r>
      <w:r>
        <w:rPr>
          <w:rFonts w:ascii="Palatino Linotype" w:hAnsi="Palatino Linotype"/>
          <w:bCs/>
          <w:sz w:val="20"/>
          <w:szCs w:val="20"/>
          <w:lang w:val="en-IN"/>
        </w:rPr>
        <w:t xml:space="preserve"> :Leather stuffs ,Shoe Upeer Lower , belts &amp; Leather Garments.</w:t>
      </w:r>
    </w:p>
    <w:p w14:paraId="7C37CBBD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</w:p>
    <w:p w14:paraId="0390020E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  <w:r>
        <w:rPr>
          <w:rFonts w:ascii="Palatino Linotype" w:hAnsi="Palatino Linotype"/>
          <w:bCs/>
          <w:sz w:val="20"/>
          <w:szCs w:val="20"/>
          <w:lang w:val="en-IN"/>
        </w:rPr>
        <w:t>Organic shpt for Denver and oakland 40 HQ * 10 Dock</w:t>
      </w:r>
      <w:r w:rsidR="005821C0">
        <w:rPr>
          <w:rFonts w:ascii="Palatino Linotype" w:hAnsi="Palatino Linotype"/>
          <w:bCs/>
          <w:sz w:val="20"/>
          <w:szCs w:val="20"/>
          <w:lang w:val="en-IN"/>
        </w:rPr>
        <w:t xml:space="preserve"> stuffing Ex lko.</w:t>
      </w:r>
    </w:p>
    <w:p w14:paraId="46AB983F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</w:p>
    <w:p w14:paraId="3FFC7577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  <w:r>
        <w:rPr>
          <w:rFonts w:ascii="Palatino Linotype" w:hAnsi="Palatino Linotype"/>
          <w:bCs/>
          <w:sz w:val="20"/>
          <w:szCs w:val="20"/>
          <w:lang w:val="en-IN"/>
        </w:rPr>
        <w:t>RFQ submission to key a/c customers SUPER TANNERY &amp; MIRZA TANNERS for EU PORTS Ex Nhava Sheva &amp; Mundra  .</w:t>
      </w:r>
    </w:p>
    <w:p w14:paraId="53332222" w14:textId="77777777" w:rsidR="00E3233B" w:rsidRDefault="00E3233B" w:rsidP="00E543FA">
      <w:pPr>
        <w:jc w:val="both"/>
        <w:rPr>
          <w:rFonts w:ascii="Palatino Linotype" w:hAnsi="Palatino Linotype"/>
          <w:bCs/>
          <w:sz w:val="20"/>
          <w:szCs w:val="20"/>
          <w:lang w:val="en-IN"/>
        </w:rPr>
      </w:pPr>
    </w:p>
    <w:p w14:paraId="6BB14C43" w14:textId="77777777" w:rsidR="00E3233B" w:rsidRDefault="00E3233B" w:rsidP="00E543FA">
      <w:p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Key Deliverables</w:t>
      </w:r>
      <w:r>
        <w:rPr>
          <w:rFonts w:ascii="Palatino Linotype" w:hAnsi="Palatino Linotype"/>
          <w:b/>
          <w:sz w:val="20"/>
          <w:szCs w:val="20"/>
        </w:rPr>
        <w:t>:</w:t>
      </w:r>
    </w:p>
    <w:p w14:paraId="0BC7A559" w14:textId="77777777" w:rsidR="00E3233B" w:rsidRDefault="00E3233B" w:rsidP="00E543FA">
      <w:pPr>
        <w:jc w:val="both"/>
        <w:rPr>
          <w:rFonts w:ascii="Palatino Linotype" w:hAnsi="Palatino Linotype"/>
          <w:b/>
          <w:sz w:val="20"/>
          <w:szCs w:val="20"/>
        </w:rPr>
      </w:pPr>
    </w:p>
    <w:p w14:paraId="051EF651" w14:textId="77777777" w:rsidR="00E3233B" w:rsidRDefault="00E3233B" w:rsidP="00E543F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SALES</w:t>
      </w:r>
      <w:r>
        <w:rPr>
          <w:rFonts w:ascii="Palatino Linotype" w:hAnsi="Palatino Linotype"/>
          <w:u w:val="single"/>
        </w:rPr>
        <w:t>:</w:t>
      </w:r>
      <w:r>
        <w:rPr>
          <w:rFonts w:ascii="Palatino Linotype" w:hAnsi="Palatino Linotype"/>
        </w:rPr>
        <w:t xml:space="preserve"> Taking care of sales focus on achieving predefined sales target and growth across </w:t>
      </w:r>
      <w:r>
        <w:rPr>
          <w:rFonts w:ascii="Palatino Linotype" w:hAnsi="Palatino Linotype"/>
          <w:lang w:val="en-IN"/>
        </w:rPr>
        <w:t>Region.</w:t>
      </w:r>
    </w:p>
    <w:p w14:paraId="0FDC30A2" w14:textId="77777777" w:rsidR="00E3233B" w:rsidRDefault="00E3233B" w:rsidP="00E543F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MARKETING</w:t>
      </w:r>
      <w:r>
        <w:rPr>
          <w:rFonts w:ascii="Palatino Linotype" w:hAnsi="Palatino Linotype"/>
        </w:rPr>
        <w:t>: Analysing latest marketing trends and tracking competitor’s activities so as to provide valuable inputs for tuning sales &amp; MARKETING STRATIGIES.</w:t>
      </w:r>
    </w:p>
    <w:p w14:paraId="0D427AF7" w14:textId="77777777" w:rsidR="00E3233B" w:rsidRDefault="00E3233B" w:rsidP="00E543F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OPERATION</w:t>
      </w:r>
      <w:r>
        <w:rPr>
          <w:rFonts w:ascii="Palatino Linotype" w:hAnsi="Palatino Linotype"/>
          <w:sz w:val="20"/>
          <w:szCs w:val="20"/>
        </w:rPr>
        <w:t>:</w:t>
      </w:r>
      <w:r>
        <w:rPr>
          <w:rFonts w:ascii="Palatino Linotype" w:hAnsi="Palatino Linotype"/>
        </w:rPr>
        <w:t xml:space="preserve"> Talking care of total logistics solution of clients from factory stuffing area till S/LINE handover.</w:t>
      </w:r>
    </w:p>
    <w:p w14:paraId="4A740D7A" w14:textId="77777777" w:rsidR="00E3233B" w:rsidRDefault="00E3233B" w:rsidP="00E543F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RELEATIONSHIP MANAGEMNT</w:t>
      </w:r>
      <w:r>
        <w:rPr>
          <w:rFonts w:ascii="Palatino Linotype" w:hAnsi="Palatino Linotype"/>
        </w:rPr>
        <w:t>: Managing customer centric operation and ensuring customer satisfaction by achieving delivery timelines and service quality norms.</w:t>
      </w:r>
    </w:p>
    <w:p w14:paraId="6135E08D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6AF47C41" w14:textId="77777777" w:rsidR="00E3233B" w:rsidRDefault="00E3233B" w:rsidP="00E543FA">
      <w:pPr>
        <w:ind w:left="360"/>
        <w:rPr>
          <w:rFonts w:ascii="Palatino Linotype" w:hAnsi="Palatino Linotype"/>
          <w:sz w:val="20"/>
          <w:szCs w:val="20"/>
        </w:rPr>
      </w:pPr>
    </w:p>
    <w:p w14:paraId="404FAD31" w14:textId="77777777" w:rsidR="00E3233B" w:rsidRDefault="00E3233B" w:rsidP="00E543F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rPr>
          <w:rFonts w:ascii="Palatino Linotype" w:hAnsi="Palatino Linotype"/>
          <w:b/>
          <w:color w:val="000000"/>
          <w:sz w:val="20"/>
          <w:szCs w:val="20"/>
          <w:u w:val="single"/>
        </w:rPr>
      </w:pPr>
      <w:r>
        <w:rPr>
          <w:rFonts w:ascii="Palatino Linotype" w:hAnsi="Palatino Linotype"/>
          <w:b/>
          <w:lang w:val="en-IN"/>
        </w:rPr>
        <w:t xml:space="preserve">(26 </w:t>
      </w:r>
      <w:r>
        <w:rPr>
          <w:rFonts w:ascii="Palatino Linotype" w:hAnsi="Palatino Linotype"/>
          <w:b/>
        </w:rPr>
        <w:t xml:space="preserve">Sept 2009 -01 </w:t>
      </w:r>
      <w:r>
        <w:rPr>
          <w:rFonts w:ascii="Palatino Linotype" w:hAnsi="Palatino Linotype"/>
          <w:b/>
          <w:lang w:val="en-IN"/>
        </w:rPr>
        <w:t>Dec 13</w:t>
      </w:r>
      <w:r>
        <w:rPr>
          <w:rFonts w:ascii="Palatino Linotype" w:hAnsi="Palatino Linotype"/>
          <w:b/>
        </w:rPr>
        <w:t xml:space="preserve">) Worked in Emu Lines Pvt Ltd </w:t>
      </w:r>
      <w:r>
        <w:rPr>
          <w:rFonts w:ascii="Palatino Linotype" w:hAnsi="Palatino Linotype"/>
          <w:b/>
          <w:lang w:val="en-IN"/>
        </w:rPr>
        <w:t>Exports</w:t>
      </w:r>
      <w:r w:rsidR="00EC5052">
        <w:rPr>
          <w:rFonts w:ascii="Palatino Linotype" w:hAnsi="Palatino Linotype"/>
          <w:b/>
          <w:lang w:val="en-IN"/>
        </w:rPr>
        <w:t xml:space="preserve"> Sr. Executive</w:t>
      </w:r>
      <w:r>
        <w:rPr>
          <w:rFonts w:ascii="Palatino Linotype" w:hAnsi="Palatino Linotype"/>
          <w:b/>
          <w:lang w:val="en-IN"/>
        </w:rPr>
        <w:t xml:space="preserve"> Mkt. </w:t>
      </w:r>
      <w:r w:rsidR="00B700E9">
        <w:rPr>
          <w:rFonts w:ascii="Palatino Linotype" w:hAnsi="Palatino Linotype"/>
          <w:b/>
          <w:lang w:val="en-IN"/>
        </w:rPr>
        <w:t xml:space="preserve">            </w:t>
      </w:r>
      <w:r>
        <w:rPr>
          <w:rFonts w:ascii="Palatino Linotype" w:hAnsi="Palatino Linotype"/>
          <w:b/>
        </w:rPr>
        <w:t xml:space="preserve">( </w:t>
      </w:r>
      <w:r w:rsidR="003B6B4B">
        <w:rPr>
          <w:rFonts w:ascii="Palatino Linotype" w:hAnsi="Palatino Linotype"/>
          <w:b/>
          <w:lang w:val="en-IN"/>
        </w:rPr>
        <w:t xml:space="preserve">Mumbai </w:t>
      </w:r>
      <w:r w:rsidR="005620AB">
        <w:rPr>
          <w:rFonts w:ascii="Palatino Linotype" w:hAnsi="Palatino Linotype"/>
          <w:b/>
          <w:lang w:val="en-IN"/>
        </w:rPr>
        <w:t xml:space="preserve"> </w:t>
      </w:r>
      <w:r>
        <w:rPr>
          <w:rFonts w:ascii="Palatino Linotype" w:hAnsi="Palatino Linotype"/>
          <w:b/>
        </w:rPr>
        <w:t>)</w:t>
      </w:r>
    </w:p>
    <w:p w14:paraId="4BB41A13" w14:textId="77777777" w:rsidR="00E3233B" w:rsidRDefault="00E3233B" w:rsidP="00E543FA">
      <w:pPr>
        <w:ind w:left="360"/>
        <w:rPr>
          <w:rFonts w:ascii="Palatino Linotype" w:hAnsi="Palatino Linotype"/>
          <w:color w:val="000000"/>
          <w:sz w:val="20"/>
          <w:szCs w:val="20"/>
        </w:rPr>
      </w:pPr>
    </w:p>
    <w:p w14:paraId="57592C9C" w14:textId="77777777" w:rsidR="00E3233B" w:rsidRDefault="00E3233B" w:rsidP="00E543FA">
      <w:pPr>
        <w:ind w:left="360"/>
        <w:rPr>
          <w:rFonts w:ascii="Palatino Linotype" w:hAnsi="Palatino Linotype"/>
          <w:b/>
          <w:bCs/>
          <w:i/>
          <w:iCs/>
          <w:color w:val="000000"/>
          <w:sz w:val="20"/>
          <w:szCs w:val="20"/>
          <w:u w:val="single"/>
          <w:lang w:val="en-IN"/>
        </w:rPr>
      </w:pPr>
      <w:r>
        <w:rPr>
          <w:rFonts w:ascii="Palatino Linotype" w:hAnsi="Palatino Linotype"/>
          <w:b/>
          <w:bCs/>
          <w:i/>
          <w:iCs/>
          <w:color w:val="000000"/>
          <w:sz w:val="20"/>
          <w:szCs w:val="20"/>
          <w:u w:val="single"/>
          <w:lang w:val="en-IN"/>
        </w:rPr>
        <w:t>DUTIES :</w:t>
      </w:r>
    </w:p>
    <w:p w14:paraId="1311311E" w14:textId="77777777" w:rsidR="00E3233B" w:rsidRDefault="00E3233B" w:rsidP="00E543FA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Focus mainly on EU BASE PORTS and generating maximum revenue by making pure box.</w:t>
      </w:r>
    </w:p>
    <w:p w14:paraId="15961A93" w14:textId="77777777" w:rsidR="00E3233B" w:rsidRDefault="00E3233B" w:rsidP="00E543FA">
      <w:pPr>
        <w:numPr>
          <w:ilvl w:val="0"/>
          <w:numId w:val="5"/>
        </w:numPr>
        <w:rPr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Making console boxes for odd ports to have a niche in Market.</w:t>
      </w:r>
    </w:p>
    <w:p w14:paraId="3A86489A" w14:textId="77777777" w:rsidR="00E3233B" w:rsidRDefault="00E3233B" w:rsidP="00E543FA">
      <w:pPr>
        <w:rPr>
          <w:b/>
          <w:u w:val="single"/>
        </w:rPr>
      </w:pPr>
      <w:r>
        <w:rPr>
          <w:b/>
          <w:u w:val="single"/>
        </w:rPr>
        <w:t>Key Derivatives:</w:t>
      </w:r>
    </w:p>
    <w:p w14:paraId="4C9C158F" w14:textId="77777777" w:rsidR="00E3233B" w:rsidRDefault="00E3233B" w:rsidP="00E543FA"/>
    <w:p w14:paraId="1AF3F215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Making conso</w:t>
      </w:r>
      <w:r w:rsidR="002D329F">
        <w:rPr>
          <w:sz w:val="20"/>
          <w:szCs w:val="20"/>
          <w:lang w:val="en-IN"/>
        </w:rPr>
        <w:t>les of Base and odd ports to re</w:t>
      </w:r>
      <w:r>
        <w:rPr>
          <w:sz w:val="20"/>
          <w:szCs w:val="20"/>
          <w:lang w:val="en-IN"/>
        </w:rPr>
        <w:t>tain the maximum clients.</w:t>
      </w:r>
    </w:p>
    <w:p w14:paraId="1B9ACF05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 xml:space="preserve">MCC connectivity from all </w:t>
      </w:r>
      <w:r w:rsidR="009C4137">
        <w:rPr>
          <w:sz w:val="20"/>
          <w:szCs w:val="20"/>
          <w:lang w:val="en-IN"/>
        </w:rPr>
        <w:t>hinterlands.</w:t>
      </w:r>
    </w:p>
    <w:p w14:paraId="1D04BFEC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Excellent turn</w:t>
      </w:r>
      <w:r w:rsidR="009C4137">
        <w:rPr>
          <w:sz w:val="20"/>
          <w:szCs w:val="20"/>
          <w:lang w:val="en-IN"/>
        </w:rPr>
        <w:t xml:space="preserve">around of cargo carting to CFS </w:t>
      </w:r>
      <w:r>
        <w:rPr>
          <w:sz w:val="20"/>
          <w:szCs w:val="20"/>
          <w:lang w:val="en-IN"/>
        </w:rPr>
        <w:t>till SOB.</w:t>
      </w:r>
    </w:p>
    <w:p w14:paraId="5A4370B0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Automatic mail updation to client of cargo reached till destination .</w:t>
      </w:r>
    </w:p>
    <w:p w14:paraId="6846F35D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Regular software updates .</w:t>
      </w:r>
    </w:p>
    <w:p w14:paraId="04F3386A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Keep posting the client about logistic flow to ensure for maximum productivity.</w:t>
      </w:r>
    </w:p>
    <w:p w14:paraId="01C7F721" w14:textId="77777777" w:rsidR="00E3233B" w:rsidRDefault="00E3233B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>Minimum input for maximum output .</w:t>
      </w:r>
    </w:p>
    <w:p w14:paraId="6F605E70" w14:textId="77777777" w:rsidR="00E3233B" w:rsidRDefault="006C1878" w:rsidP="00E543FA">
      <w:pPr>
        <w:numPr>
          <w:ilvl w:val="0"/>
          <w:numId w:val="6"/>
        </w:numPr>
        <w:rPr>
          <w:sz w:val="20"/>
          <w:szCs w:val="20"/>
          <w:lang w:val="en-IN"/>
        </w:rPr>
      </w:pPr>
      <w:r>
        <w:rPr>
          <w:sz w:val="20"/>
          <w:szCs w:val="20"/>
          <w:lang w:val="en-IN"/>
        </w:rPr>
        <w:t xml:space="preserve">Maintain </w:t>
      </w:r>
      <w:r w:rsidR="00E3233B">
        <w:rPr>
          <w:sz w:val="20"/>
          <w:szCs w:val="20"/>
          <w:lang w:val="en-IN"/>
        </w:rPr>
        <w:t>the synergy among employees for better growth.</w:t>
      </w:r>
    </w:p>
    <w:p w14:paraId="5F13EA65" w14:textId="77777777" w:rsidR="00E3233B" w:rsidRDefault="00E3233B" w:rsidP="00E543FA">
      <w:pPr>
        <w:rPr>
          <w:sz w:val="20"/>
          <w:szCs w:val="20"/>
          <w:lang w:val="en-IN"/>
        </w:rPr>
      </w:pPr>
    </w:p>
    <w:p w14:paraId="1A141144" w14:textId="77777777" w:rsidR="00E3233B" w:rsidRDefault="00E3233B" w:rsidP="00E543FA">
      <w:pPr>
        <w:rPr>
          <w:sz w:val="20"/>
          <w:szCs w:val="20"/>
          <w:lang w:val="en-IN"/>
        </w:rPr>
      </w:pPr>
    </w:p>
    <w:p w14:paraId="0EE718C0" w14:textId="77777777" w:rsidR="00E3233B" w:rsidRDefault="00E3233B" w:rsidP="00E543FA"/>
    <w:p w14:paraId="52AD3652" w14:textId="77777777" w:rsidR="00E3233B" w:rsidRPr="0000560D" w:rsidRDefault="00E3233B" w:rsidP="00E543FA">
      <w:pPr>
        <w:jc w:val="center"/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INTERNSHIP</w:t>
      </w:r>
    </w:p>
    <w:p w14:paraId="5A09C6F2" w14:textId="77777777" w:rsidR="00E3233B" w:rsidRDefault="006B02E9" w:rsidP="00E543FA">
      <w:pPr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noProof/>
          <w:color w:val="000000"/>
          <w:sz w:val="20"/>
          <w:szCs w:val="20"/>
        </w:rPr>
        <w:pict w14:anchorId="2A5E38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i1025" type="#_x0000_t75" style="width:344.9pt;height:4pt;mso-position-horizontal-relative:page;mso-position-vertical-relative:page" o:hrpct="0" o:hralign="center" o:hr="t">
            <v:imagedata r:id="rId6" o:title="BD21328_" embosscolor="white"/>
          </v:shape>
        </w:pict>
      </w:r>
    </w:p>
    <w:p w14:paraId="442225FA" w14:textId="77777777" w:rsidR="00E3233B" w:rsidRDefault="00E3233B" w:rsidP="00E543FA">
      <w:pPr>
        <w:ind w:left="720"/>
        <w:rPr>
          <w:rFonts w:ascii="Palatino Linotype" w:hAnsi="Palatino Linotype"/>
          <w:b/>
          <w:sz w:val="20"/>
          <w:szCs w:val="20"/>
        </w:rPr>
      </w:pPr>
    </w:p>
    <w:p w14:paraId="6D17CF85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Project Title:</w:t>
      </w:r>
      <w:r>
        <w:rPr>
          <w:rFonts w:ascii="Palatino Linotype" w:hAnsi="Palatino Linotype"/>
          <w:sz w:val="20"/>
          <w:szCs w:val="20"/>
        </w:rPr>
        <w:t xml:space="preserve"> Comparative Study of Terminal Handling Charges Attributable to Vessel Agent of MbPT to that of GTI and NSICT of JNPT.</w:t>
      </w:r>
    </w:p>
    <w:p w14:paraId="45810A24" w14:textId="77777777" w:rsidR="00E3233B" w:rsidRDefault="00E3233B" w:rsidP="00E543FA">
      <w:pPr>
        <w:spacing w:before="1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Organization:</w:t>
      </w:r>
      <w:r>
        <w:rPr>
          <w:rFonts w:ascii="Palatino Linotype" w:hAnsi="Palatino Linotype"/>
          <w:sz w:val="20"/>
          <w:szCs w:val="20"/>
        </w:rPr>
        <w:t xml:space="preserve">  Mumbai Port Trust (Ballard State)</w:t>
      </w:r>
    </w:p>
    <w:p w14:paraId="026EE56B" w14:textId="77777777" w:rsidR="00E3233B" w:rsidRDefault="00E3233B" w:rsidP="00E543FA">
      <w:pPr>
        <w:spacing w:before="1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Department Visited:</w:t>
      </w:r>
      <w:r>
        <w:rPr>
          <w:rFonts w:ascii="Palatino Linotype" w:hAnsi="Palatino Linotype"/>
          <w:sz w:val="20"/>
          <w:szCs w:val="20"/>
        </w:rPr>
        <w:t xml:space="preserve"> Container Freight Station</w:t>
      </w:r>
    </w:p>
    <w:p w14:paraId="7363E148" w14:textId="77777777" w:rsidR="00E3233B" w:rsidRDefault="00E3233B" w:rsidP="00E543FA">
      <w:pPr>
        <w:spacing w:before="1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Duration:</w:t>
      </w:r>
      <w:r>
        <w:rPr>
          <w:rFonts w:ascii="Palatino Linotype" w:hAnsi="Palatino Linotype"/>
          <w:sz w:val="20"/>
          <w:szCs w:val="20"/>
        </w:rPr>
        <w:t xml:space="preserve"> 2 Months (1</w:t>
      </w:r>
      <w:r>
        <w:rPr>
          <w:rFonts w:ascii="Palatino Linotype" w:hAnsi="Palatino Linotype"/>
          <w:sz w:val="20"/>
          <w:szCs w:val="20"/>
          <w:vertAlign w:val="superscript"/>
        </w:rPr>
        <w:t>st</w:t>
      </w:r>
      <w:r>
        <w:rPr>
          <w:rFonts w:ascii="Palatino Linotype" w:hAnsi="Palatino Linotype"/>
          <w:sz w:val="20"/>
          <w:szCs w:val="20"/>
        </w:rPr>
        <w:t xml:space="preserve"> June to 31</w:t>
      </w:r>
      <w:r>
        <w:rPr>
          <w:rFonts w:ascii="Palatino Linotype" w:hAnsi="Palatino Linotype"/>
          <w:sz w:val="20"/>
          <w:szCs w:val="20"/>
          <w:vertAlign w:val="superscript"/>
        </w:rPr>
        <w:t>st</w:t>
      </w:r>
      <w:r>
        <w:rPr>
          <w:rFonts w:ascii="Palatino Linotype" w:hAnsi="Palatino Linotype"/>
          <w:sz w:val="20"/>
          <w:szCs w:val="20"/>
        </w:rPr>
        <w:t xml:space="preserve"> July)</w:t>
      </w:r>
    </w:p>
    <w:p w14:paraId="59C675D4" w14:textId="77777777" w:rsidR="00E3233B" w:rsidRDefault="00E3233B" w:rsidP="00E543FA">
      <w:pPr>
        <w:spacing w:before="1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Details:      </w:t>
      </w:r>
    </w:p>
    <w:p w14:paraId="2DA31B5C" w14:textId="77777777" w:rsidR="00E3233B" w:rsidRDefault="00E3233B" w:rsidP="00E543FA">
      <w:pPr>
        <w:numPr>
          <w:ilvl w:val="0"/>
          <w:numId w:val="7"/>
        </w:numPr>
        <w:spacing w:before="40" w:after="40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The following recommendations/ suggestions were given to Mumbai Port</w:t>
      </w:r>
    </w:p>
    <w:p w14:paraId="655D6DFD" w14:textId="77777777" w:rsidR="00E3233B" w:rsidRDefault="00E3233B" w:rsidP="00E543FA">
      <w:pPr>
        <w:numPr>
          <w:ilvl w:val="1"/>
          <w:numId w:val="7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Stevedores and labourers should be in private hands to decrease handling charges.</w:t>
      </w:r>
    </w:p>
    <w:p w14:paraId="4C516D62" w14:textId="77777777" w:rsidR="00E3233B" w:rsidRDefault="00E3233B" w:rsidP="00E543FA">
      <w:pPr>
        <w:numPr>
          <w:ilvl w:val="1"/>
          <w:numId w:val="7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MbPT coming up with offshore container terminal; it would be more beneficial that instead of using MbPT CFS they go for private CFS.</w:t>
      </w:r>
    </w:p>
    <w:p w14:paraId="6ADE26B6" w14:textId="77777777" w:rsidR="00E3233B" w:rsidRDefault="00E3233B" w:rsidP="00E543FA">
      <w:pPr>
        <w:numPr>
          <w:ilvl w:val="1"/>
          <w:numId w:val="7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Survey and documentation charges in MbPT have many sub division and hidden charges so it would be desirable to bring about transparency in these charges.</w:t>
      </w:r>
    </w:p>
    <w:p w14:paraId="677FF359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32A79871" w14:textId="77777777" w:rsidR="00E3233B" w:rsidRPr="0000560D" w:rsidRDefault="00E3233B" w:rsidP="00E543FA">
      <w:pPr>
        <w:jc w:val="center"/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INDUSTRIAL EXPOSURE</w:t>
      </w:r>
    </w:p>
    <w:p w14:paraId="628FEB3C" w14:textId="77777777" w:rsidR="00E3233B" w:rsidRDefault="006B02E9" w:rsidP="00E543FA">
      <w:pPr>
        <w:tabs>
          <w:tab w:val="left" w:pos="1920"/>
        </w:tabs>
        <w:jc w:val="both"/>
        <w:rPr>
          <w:rFonts w:ascii="Palatino Linotype" w:hAnsi="Palatino Linotype"/>
          <w:smallCaps/>
          <w:color w:val="0D0D0D"/>
          <w:sz w:val="20"/>
          <w:szCs w:val="20"/>
        </w:rPr>
      </w:pPr>
      <w:r>
        <w:rPr>
          <w:rFonts w:ascii="Palatino Linotype" w:hAnsi="Palatino Linotype"/>
          <w:b/>
          <w:noProof/>
          <w:color w:val="000000"/>
          <w:sz w:val="20"/>
          <w:szCs w:val="20"/>
        </w:rPr>
        <w:pict w14:anchorId="506403F7">
          <v:shape id="Picture 9" o:spid="_x0000_i1026" type="#_x0000_t75" style="width:344.9pt;height:4pt;mso-position-horizontal-relative:page;mso-position-vertical-relative:page" o:hrpct="0" o:hralign="center" o:hr="t">
            <v:imagedata r:id="rId6" o:title="BD21328_" embosscolor="white"/>
          </v:shape>
        </w:pict>
      </w:r>
    </w:p>
    <w:p w14:paraId="464041E0" w14:textId="77777777" w:rsidR="00E3233B" w:rsidRDefault="00E3233B" w:rsidP="00E543FA">
      <w:pPr>
        <w:numPr>
          <w:ilvl w:val="0"/>
          <w:numId w:val="7"/>
        </w:numPr>
        <w:jc w:val="both"/>
        <w:rPr>
          <w:sz w:val="20"/>
          <w:szCs w:val="20"/>
          <w:lang w:val="en-US"/>
        </w:rPr>
      </w:pPr>
      <w:r>
        <w:rPr>
          <w:rFonts w:ascii="Palatino Linotype" w:hAnsi="Palatino Linotype"/>
          <w:color w:val="000000"/>
          <w:sz w:val="20"/>
          <w:szCs w:val="20"/>
        </w:rPr>
        <w:t>Visited various industries like:</w:t>
      </w:r>
    </w:p>
    <w:p w14:paraId="2A2C097D" w14:textId="77777777" w:rsidR="00E3233B" w:rsidRDefault="00E3233B" w:rsidP="00E543FA"/>
    <w:p w14:paraId="7674D573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Forbes Patvolk CFS of JNPT</w:t>
      </w:r>
    </w:p>
    <w:p w14:paraId="7B2DA332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Vizaj Port Bulk Carrier Section</w:t>
      </w:r>
    </w:p>
    <w:p w14:paraId="20DAB046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Mumbai Port </w:t>
      </w:r>
    </w:p>
    <w:p w14:paraId="00A931B2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JNPT Container Terminal</w:t>
      </w:r>
    </w:p>
    <w:p w14:paraId="75E418FB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GTI terminal of JNPT</w:t>
      </w:r>
    </w:p>
    <w:p w14:paraId="4A9F528A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5D2E592A" w14:textId="77777777" w:rsidR="00E3233B" w:rsidRPr="0000560D" w:rsidRDefault="00E3233B" w:rsidP="00E543FA">
      <w:pPr>
        <w:jc w:val="center"/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BEYOND CURRICULLUM</w:t>
      </w:r>
    </w:p>
    <w:p w14:paraId="561F82B6" w14:textId="77777777" w:rsidR="00E3233B" w:rsidRDefault="006B02E9" w:rsidP="00E543FA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noProof/>
          <w:color w:val="000000"/>
          <w:sz w:val="20"/>
          <w:szCs w:val="20"/>
        </w:rPr>
        <w:pict w14:anchorId="04B565E3">
          <v:shape id="Picture 10" o:spid="_x0000_i1027" type="#_x0000_t75" style="width:344.9pt;height:4pt;mso-position-horizontal-relative:page;mso-position-vertical-relative:page" o:hrpct="0" o:hralign="center" o:hr="t">
            <v:imagedata r:id="rId6" o:title="BD21328_" embosscolor="white"/>
          </v:shape>
        </w:pict>
      </w:r>
    </w:p>
    <w:p w14:paraId="11E673E2" w14:textId="77777777" w:rsidR="00E3233B" w:rsidRDefault="00E3233B" w:rsidP="00E543FA">
      <w:pPr>
        <w:numPr>
          <w:ilvl w:val="0"/>
          <w:numId w:val="7"/>
        </w:numPr>
        <w:jc w:val="both"/>
        <w:rPr>
          <w:sz w:val="20"/>
          <w:szCs w:val="20"/>
          <w:lang w:val="en-US"/>
        </w:rPr>
      </w:pPr>
      <w:r>
        <w:rPr>
          <w:rFonts w:ascii="Palatino Linotype" w:hAnsi="Palatino Linotype"/>
          <w:color w:val="000000"/>
          <w:sz w:val="20"/>
          <w:szCs w:val="20"/>
        </w:rPr>
        <w:t>Presented a Seminar on:</w:t>
      </w:r>
    </w:p>
    <w:p w14:paraId="50F870EE" w14:textId="77777777" w:rsidR="00E3233B" w:rsidRDefault="00E3233B" w:rsidP="00E543FA"/>
    <w:p w14:paraId="66112D68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10th Five Year Plan - Sea Transport</w:t>
      </w:r>
      <w:r>
        <w:rPr>
          <w:rFonts w:ascii="Palatino Linotype" w:hAnsi="Palatino Linotype"/>
          <w:sz w:val="20"/>
          <w:szCs w:val="20"/>
        </w:rPr>
        <w:t xml:space="preserve"> on Port and Shipping Day organized by University of Petroleum and Energy Studies, Dehradun (May 3rd 2008).</w:t>
      </w:r>
    </w:p>
    <w:p w14:paraId="3C07CB8B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Impact on Baltic Dry Freight Index after global slowdown.</w:t>
      </w:r>
    </w:p>
    <w:p w14:paraId="12186865" w14:textId="77777777" w:rsidR="00E3233B" w:rsidRDefault="00E3233B" w:rsidP="00E543FA">
      <w:pPr>
        <w:numPr>
          <w:ilvl w:val="1"/>
          <w:numId w:val="7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Export of coal from major ports of India.</w:t>
      </w:r>
    </w:p>
    <w:p w14:paraId="4D699673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66BD969D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1247E0E6" w14:textId="77777777" w:rsidR="00E3233B" w:rsidRDefault="00E3233B" w:rsidP="00E543FA">
      <w:pPr>
        <w:jc w:val="center"/>
        <w:rPr>
          <w:rFonts w:ascii="Palatino Linotype" w:hAnsi="Palatino Linotype"/>
          <w:b/>
          <w:bCs/>
          <w:sz w:val="20"/>
          <w:szCs w:val="20"/>
          <w:lang w:val="en-IN"/>
        </w:rPr>
      </w:pPr>
      <w:r>
        <w:rPr>
          <w:rFonts w:ascii="Palatino Linotype" w:hAnsi="Palatino Linotype"/>
          <w:b/>
          <w:bCs/>
          <w:sz w:val="20"/>
          <w:szCs w:val="20"/>
          <w:lang w:val="en-IN"/>
        </w:rPr>
        <w:t>EDUCATIONAL SUMMARY</w:t>
      </w:r>
    </w:p>
    <w:p w14:paraId="6A8BA58E" w14:textId="77777777" w:rsidR="00E3233B" w:rsidRDefault="006B02E9" w:rsidP="00E543FA">
      <w:pPr>
        <w:jc w:val="center"/>
        <w:rPr>
          <w:rFonts w:ascii="Palatino Linotype" w:hAnsi="Palatino Linotype"/>
          <w:b/>
          <w:bCs/>
          <w:sz w:val="20"/>
          <w:szCs w:val="20"/>
          <w:lang w:val="en-IN"/>
        </w:rPr>
      </w:pPr>
      <w:r>
        <w:rPr>
          <w:rFonts w:ascii="Palatino Linotype" w:hAnsi="Palatino Linotype"/>
          <w:b/>
          <w:noProof/>
          <w:color w:val="000000"/>
          <w:sz w:val="20"/>
          <w:szCs w:val="20"/>
        </w:rPr>
        <w:pict w14:anchorId="75BE8EC1">
          <v:shape id="Picture 7" o:spid="_x0000_i1028" type="#_x0000_t75" style="width:344.9pt;height:4pt;mso-position-horizontal-relative:page;mso-position-vertical-relative:page" o:hrpct="0" o:hralign="center" o:hr="t">
            <v:imagedata r:id="rId6" o:title="BD21328_" embosscolor="white"/>
          </v:shape>
        </w:pict>
      </w:r>
    </w:p>
    <w:p w14:paraId="0A5B15CD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</w:p>
    <w:p w14:paraId="63600B73" w14:textId="77777777" w:rsidR="00E3233B" w:rsidRDefault="000325F1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  <w:r>
        <w:rPr>
          <w:rFonts w:ascii="Palatino Linotype" w:hAnsi="Palatino Linotype"/>
          <w:sz w:val="20"/>
          <w:szCs w:val="20"/>
          <w:lang w:val="en-IN"/>
        </w:rPr>
        <w:t>2001 St. Aloysi</w:t>
      </w:r>
      <w:r w:rsidR="00E3233B">
        <w:rPr>
          <w:rFonts w:ascii="Palatino Linotype" w:hAnsi="Palatino Linotype"/>
          <w:sz w:val="20"/>
          <w:szCs w:val="20"/>
          <w:lang w:val="en-IN"/>
        </w:rPr>
        <w:t>us Sr. Secondary School  ICSE 64%</w:t>
      </w:r>
    </w:p>
    <w:p w14:paraId="76A41A88" w14:textId="77777777" w:rsidR="00E3233B" w:rsidRDefault="000325F1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  <w:r>
        <w:rPr>
          <w:rFonts w:ascii="Palatino Linotype" w:hAnsi="Palatino Linotype"/>
          <w:sz w:val="20"/>
          <w:szCs w:val="20"/>
          <w:lang w:val="en-IN"/>
        </w:rPr>
        <w:t>2003 St. Aloysi</w:t>
      </w:r>
      <w:r w:rsidR="00315F6D">
        <w:rPr>
          <w:rFonts w:ascii="Palatino Linotype" w:hAnsi="Palatino Linotype"/>
          <w:sz w:val="20"/>
          <w:szCs w:val="20"/>
          <w:lang w:val="en-IN"/>
        </w:rPr>
        <w:t>us Sr. Secondary S</w:t>
      </w:r>
      <w:r w:rsidR="00E3233B">
        <w:rPr>
          <w:rFonts w:ascii="Palatino Linotype" w:hAnsi="Palatino Linotype"/>
          <w:sz w:val="20"/>
          <w:szCs w:val="20"/>
          <w:lang w:val="en-IN"/>
        </w:rPr>
        <w:t>chool  ISE 67%</w:t>
      </w:r>
    </w:p>
    <w:p w14:paraId="109AD8DB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  <w:r>
        <w:rPr>
          <w:rFonts w:ascii="Palatino Linotype" w:hAnsi="Palatino Linotype"/>
          <w:sz w:val="20"/>
          <w:szCs w:val="20"/>
          <w:lang w:val="en-IN"/>
        </w:rPr>
        <w:t>2003-06 B.COM DAV COLLLEGE 55%</w:t>
      </w:r>
    </w:p>
    <w:p w14:paraId="1F7E105E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  <w:r>
        <w:rPr>
          <w:rFonts w:ascii="Palatino Linotype" w:hAnsi="Palatino Linotype"/>
          <w:sz w:val="20"/>
          <w:szCs w:val="20"/>
          <w:lang w:val="en-IN"/>
        </w:rPr>
        <w:t xml:space="preserve">2007-2009 UPES (Dehradun ) Shipping &amp; International Business CGPA 3/4 </w:t>
      </w:r>
    </w:p>
    <w:p w14:paraId="4246B293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  <w:lang w:val="en-IN"/>
        </w:rPr>
      </w:pPr>
    </w:p>
    <w:p w14:paraId="2D3D95BC" w14:textId="77777777" w:rsidR="00E3233B" w:rsidRPr="0000560D" w:rsidRDefault="00E3233B" w:rsidP="00E543FA">
      <w:pPr>
        <w:jc w:val="center"/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60D">
        <w:rPr>
          <w:rFonts w:ascii="Palatino Linotype" w:hAnsi="Palatino Linotype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 DOSSIER</w:t>
      </w:r>
    </w:p>
    <w:p w14:paraId="2EA60917" w14:textId="77777777" w:rsidR="00E3233B" w:rsidRDefault="00E3233B" w:rsidP="00E543FA">
      <w:pPr>
        <w:jc w:val="both"/>
        <w:rPr>
          <w:rFonts w:ascii="Palatino Linotype" w:hAnsi="Palatino Linotype"/>
          <w:b/>
          <w:color w:val="000000"/>
          <w:sz w:val="20"/>
          <w:szCs w:val="20"/>
        </w:rPr>
      </w:pPr>
    </w:p>
    <w:p w14:paraId="32B78F3F" w14:textId="77777777" w:rsidR="00E3233B" w:rsidRDefault="006B02E9" w:rsidP="00E543FA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noProof/>
          <w:color w:val="000000"/>
          <w:sz w:val="20"/>
          <w:szCs w:val="20"/>
        </w:rPr>
        <w:pict w14:anchorId="5FCB7C02">
          <v:shape id="Picture 6" o:spid="_x0000_i1029" type="#_x0000_t75" style="width:344.9pt;height:4pt;mso-position-horizontal-relative:page;mso-position-vertical-relative:page" o:hrpct="0" o:hralign="center" o:hr="t">
            <v:imagedata r:id="rId6" o:title="BD21328_" embosscolor="white"/>
          </v:shape>
        </w:pict>
      </w:r>
    </w:p>
    <w:p w14:paraId="46FF4033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</w:p>
    <w:p w14:paraId="494EB5F9" w14:textId="77777777" w:rsidR="00E3233B" w:rsidRDefault="00E3233B" w:rsidP="00E543FA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Date of Birth: 24</w:t>
      </w:r>
      <w:r>
        <w:rPr>
          <w:rFonts w:ascii="Palatino Linotype" w:hAnsi="Palatino Linotype"/>
          <w:sz w:val="20"/>
          <w:szCs w:val="20"/>
          <w:vertAlign w:val="superscript"/>
        </w:rPr>
        <w:t>th</w:t>
      </w:r>
      <w:r>
        <w:rPr>
          <w:rFonts w:ascii="Palatino Linotype" w:hAnsi="Palatino Linotype"/>
          <w:sz w:val="20"/>
          <w:szCs w:val="20"/>
        </w:rPr>
        <w:t xml:space="preserve"> June 198</w:t>
      </w:r>
      <w:r w:rsidR="00C41E6B">
        <w:rPr>
          <w:rFonts w:ascii="Palatino Linotype" w:hAnsi="Palatino Linotype"/>
          <w:sz w:val="20"/>
          <w:szCs w:val="20"/>
          <w:lang w:val="en-IN"/>
        </w:rPr>
        <w:t>5</w:t>
      </w:r>
      <w:r>
        <w:rPr>
          <w:rFonts w:ascii="Palatino Linotype" w:hAnsi="Palatino Linotype"/>
          <w:sz w:val="20"/>
          <w:szCs w:val="20"/>
        </w:rPr>
        <w:tab/>
      </w:r>
    </w:p>
    <w:p w14:paraId="6BA7FC4D" w14:textId="77777777" w:rsidR="00AC136A" w:rsidRDefault="00E3233B" w:rsidP="00E543FA">
      <w:pPr>
        <w:spacing w:before="1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Languages: English &amp; Hindi</w:t>
      </w:r>
    </w:p>
    <w:p w14:paraId="268716ED" w14:textId="77777777" w:rsidR="00AC136A" w:rsidRDefault="00AC136A" w:rsidP="00E543FA">
      <w:pPr>
        <w:spacing w:before="1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Temporary Address:92 A sant nagar New Delhi </w:t>
      </w:r>
    </w:p>
    <w:p w14:paraId="27874CCE" w14:textId="4C16CFE8" w:rsidR="00E3233B" w:rsidRDefault="00AC136A" w:rsidP="00E543FA">
      <w:pPr>
        <w:spacing w:before="1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Permanent </w:t>
      </w:r>
      <w:r w:rsidR="00E57F95">
        <w:rPr>
          <w:rFonts w:ascii="Palatino Linotype" w:hAnsi="Palatino Linotype"/>
          <w:sz w:val="20"/>
          <w:szCs w:val="20"/>
        </w:rPr>
        <w:t xml:space="preserve">Address : Arampali </w:t>
      </w:r>
      <w:r w:rsidR="00B926B4">
        <w:rPr>
          <w:rFonts w:ascii="Palatino Linotype" w:hAnsi="Palatino Linotype"/>
          <w:sz w:val="20"/>
          <w:szCs w:val="20"/>
        </w:rPr>
        <w:t>Sa</w:t>
      </w:r>
      <w:r w:rsidR="00E57F95">
        <w:rPr>
          <w:rFonts w:ascii="Palatino Linotype" w:hAnsi="Palatino Linotype"/>
          <w:sz w:val="20"/>
          <w:szCs w:val="20"/>
        </w:rPr>
        <w:t xml:space="preserve">pphire </w:t>
      </w:r>
      <w:r w:rsidR="00B926B4">
        <w:rPr>
          <w:rFonts w:ascii="Palatino Linotype" w:hAnsi="Palatino Linotype"/>
          <w:sz w:val="20"/>
          <w:szCs w:val="20"/>
        </w:rPr>
        <w:t>Se</w:t>
      </w:r>
      <w:r w:rsidR="00E57F95">
        <w:rPr>
          <w:rFonts w:ascii="Palatino Linotype" w:hAnsi="Palatino Linotype"/>
          <w:sz w:val="20"/>
          <w:szCs w:val="20"/>
        </w:rPr>
        <w:t xml:space="preserve">ctor 45 </w:t>
      </w:r>
      <w:r w:rsidR="004A3CC8">
        <w:rPr>
          <w:rFonts w:ascii="Palatino Linotype" w:hAnsi="Palatino Linotype"/>
          <w:sz w:val="20"/>
          <w:szCs w:val="20"/>
        </w:rPr>
        <w:t>Tower H 14</w:t>
      </w:r>
      <w:r w:rsidR="004A3CC8" w:rsidRPr="004A3CC8">
        <w:rPr>
          <w:rFonts w:ascii="Palatino Linotype" w:hAnsi="Palatino Linotype"/>
          <w:sz w:val="20"/>
          <w:szCs w:val="20"/>
          <w:vertAlign w:val="superscript"/>
        </w:rPr>
        <w:t>th</w:t>
      </w:r>
      <w:r w:rsidR="004A3CC8">
        <w:rPr>
          <w:rFonts w:ascii="Palatino Linotype" w:hAnsi="Palatino Linotype"/>
          <w:sz w:val="20"/>
          <w:szCs w:val="20"/>
        </w:rPr>
        <w:t xml:space="preserve"> floor flat No:1403 </w:t>
      </w:r>
      <w:r w:rsidR="00B926B4">
        <w:rPr>
          <w:rFonts w:ascii="Palatino Linotype" w:hAnsi="Palatino Linotype"/>
          <w:sz w:val="20"/>
          <w:szCs w:val="20"/>
        </w:rPr>
        <w:t xml:space="preserve">Noida </w:t>
      </w:r>
      <w:r w:rsidR="00B3053B">
        <w:rPr>
          <w:rFonts w:ascii="Palatino Linotype" w:hAnsi="Palatino Linotype"/>
          <w:sz w:val="20"/>
          <w:szCs w:val="20"/>
        </w:rPr>
        <w:t>.</w:t>
      </w:r>
    </w:p>
    <w:sectPr w:rsidR="00E3233B">
      <w:pgSz w:w="11900" w:h="16820"/>
      <w:pgMar w:top="1152" w:right="1152" w:bottom="1152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87C8C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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7"/>
    <w:multiLevelType w:val="multilevel"/>
    <w:tmpl w:val="0000000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9324F"/>
    <w:multiLevelType w:val="hybridMultilevel"/>
    <w:tmpl w:val="B9EAC4C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B5973"/>
    <w:multiLevelType w:val="hybridMultilevel"/>
    <w:tmpl w:val="83725000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17E73EA3"/>
    <w:multiLevelType w:val="hybridMultilevel"/>
    <w:tmpl w:val="5718ACD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71C60"/>
    <w:multiLevelType w:val="hybridMultilevel"/>
    <w:tmpl w:val="F7BEC26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E18E1"/>
    <w:multiLevelType w:val="hybridMultilevel"/>
    <w:tmpl w:val="394228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C227E"/>
    <w:multiLevelType w:val="hybridMultilevel"/>
    <w:tmpl w:val="E7CAC2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0A76E3"/>
    <w:multiLevelType w:val="singleLevel"/>
    <w:tmpl w:val="5A0A76E3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>
    <w:nsid w:val="5A20E3CB"/>
    <w:multiLevelType w:val="singleLevel"/>
    <w:tmpl w:val="5A20E3C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>
    <w:nsid w:val="5A2CE507"/>
    <w:multiLevelType w:val="singleLevel"/>
    <w:tmpl w:val="5A2CE50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>
    <w:nsid w:val="5A65BF16"/>
    <w:multiLevelType w:val="singleLevel"/>
    <w:tmpl w:val="5A65BF16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>
    <w:nsid w:val="5B6875C2"/>
    <w:multiLevelType w:val="hybridMultilevel"/>
    <w:tmpl w:val="E82EC7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1E3F3C"/>
    <w:multiLevelType w:val="hybridMultilevel"/>
    <w:tmpl w:val="57F6DE1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5"/>
  </w:num>
  <w:num w:numId="14">
    <w:abstractNumId w:val="0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60D"/>
    <w:rsid w:val="000057B2"/>
    <w:rsid w:val="00011D9A"/>
    <w:rsid w:val="00015466"/>
    <w:rsid w:val="00017E3E"/>
    <w:rsid w:val="00027794"/>
    <w:rsid w:val="000325F1"/>
    <w:rsid w:val="000367AA"/>
    <w:rsid w:val="00037941"/>
    <w:rsid w:val="00043D33"/>
    <w:rsid w:val="00044FBB"/>
    <w:rsid w:val="0004503C"/>
    <w:rsid w:val="00050311"/>
    <w:rsid w:val="00052501"/>
    <w:rsid w:val="00061E83"/>
    <w:rsid w:val="00075D08"/>
    <w:rsid w:val="000B49DC"/>
    <w:rsid w:val="000C0435"/>
    <w:rsid w:val="000C2E16"/>
    <w:rsid w:val="000C594A"/>
    <w:rsid w:val="000C7B16"/>
    <w:rsid w:val="000D1279"/>
    <w:rsid w:val="000E1948"/>
    <w:rsid w:val="000F0CB6"/>
    <w:rsid w:val="000F2B16"/>
    <w:rsid w:val="000F501E"/>
    <w:rsid w:val="001000B2"/>
    <w:rsid w:val="0010604B"/>
    <w:rsid w:val="00110446"/>
    <w:rsid w:val="00116EF0"/>
    <w:rsid w:val="00127267"/>
    <w:rsid w:val="001319D6"/>
    <w:rsid w:val="001357A8"/>
    <w:rsid w:val="00135C45"/>
    <w:rsid w:val="00136E5A"/>
    <w:rsid w:val="00144AED"/>
    <w:rsid w:val="001465CB"/>
    <w:rsid w:val="00151B79"/>
    <w:rsid w:val="0015380F"/>
    <w:rsid w:val="00156A9B"/>
    <w:rsid w:val="001573EF"/>
    <w:rsid w:val="00166309"/>
    <w:rsid w:val="0016768D"/>
    <w:rsid w:val="00172A27"/>
    <w:rsid w:val="001A2E14"/>
    <w:rsid w:val="001A47EA"/>
    <w:rsid w:val="001A6ECC"/>
    <w:rsid w:val="001B1A6E"/>
    <w:rsid w:val="001B4F36"/>
    <w:rsid w:val="001C0B74"/>
    <w:rsid w:val="001C2AB4"/>
    <w:rsid w:val="001C4904"/>
    <w:rsid w:val="001D0D9F"/>
    <w:rsid w:val="001D19CD"/>
    <w:rsid w:val="001F02F0"/>
    <w:rsid w:val="001F0EDE"/>
    <w:rsid w:val="001F5791"/>
    <w:rsid w:val="001F79E8"/>
    <w:rsid w:val="0020457D"/>
    <w:rsid w:val="002119B1"/>
    <w:rsid w:val="00214E5F"/>
    <w:rsid w:val="00227FCA"/>
    <w:rsid w:val="002327B1"/>
    <w:rsid w:val="00232837"/>
    <w:rsid w:val="00233919"/>
    <w:rsid w:val="002461C0"/>
    <w:rsid w:val="0024691D"/>
    <w:rsid w:val="00247740"/>
    <w:rsid w:val="00253518"/>
    <w:rsid w:val="00255C76"/>
    <w:rsid w:val="00257B49"/>
    <w:rsid w:val="00275EA5"/>
    <w:rsid w:val="002853BE"/>
    <w:rsid w:val="00290D73"/>
    <w:rsid w:val="00291CA0"/>
    <w:rsid w:val="002938E9"/>
    <w:rsid w:val="002A7A45"/>
    <w:rsid w:val="002B0ECA"/>
    <w:rsid w:val="002B1B5A"/>
    <w:rsid w:val="002B4FE4"/>
    <w:rsid w:val="002B645D"/>
    <w:rsid w:val="002C08EC"/>
    <w:rsid w:val="002D2CDE"/>
    <w:rsid w:val="002D329F"/>
    <w:rsid w:val="002D3B36"/>
    <w:rsid w:val="002D64E0"/>
    <w:rsid w:val="002E306A"/>
    <w:rsid w:val="002E72B1"/>
    <w:rsid w:val="002F2519"/>
    <w:rsid w:val="002F5A60"/>
    <w:rsid w:val="002F7DCB"/>
    <w:rsid w:val="00301344"/>
    <w:rsid w:val="00301709"/>
    <w:rsid w:val="00305A7E"/>
    <w:rsid w:val="00310100"/>
    <w:rsid w:val="00315F6D"/>
    <w:rsid w:val="0032778C"/>
    <w:rsid w:val="00333BFB"/>
    <w:rsid w:val="0033632D"/>
    <w:rsid w:val="00345E07"/>
    <w:rsid w:val="0035424E"/>
    <w:rsid w:val="00354B68"/>
    <w:rsid w:val="00376016"/>
    <w:rsid w:val="00382B48"/>
    <w:rsid w:val="0039519B"/>
    <w:rsid w:val="00396BA7"/>
    <w:rsid w:val="003A3A16"/>
    <w:rsid w:val="003B0900"/>
    <w:rsid w:val="003B11D1"/>
    <w:rsid w:val="003B44E8"/>
    <w:rsid w:val="003B6B4B"/>
    <w:rsid w:val="003B79F7"/>
    <w:rsid w:val="003C61CA"/>
    <w:rsid w:val="003D5C46"/>
    <w:rsid w:val="003E3FE3"/>
    <w:rsid w:val="003F74EB"/>
    <w:rsid w:val="00403444"/>
    <w:rsid w:val="004035BF"/>
    <w:rsid w:val="00417595"/>
    <w:rsid w:val="00427997"/>
    <w:rsid w:val="00436486"/>
    <w:rsid w:val="00441A17"/>
    <w:rsid w:val="00454547"/>
    <w:rsid w:val="00473D6B"/>
    <w:rsid w:val="004A3CC8"/>
    <w:rsid w:val="004A3F83"/>
    <w:rsid w:val="004A7096"/>
    <w:rsid w:val="004B4AA9"/>
    <w:rsid w:val="004B4F7F"/>
    <w:rsid w:val="004B6744"/>
    <w:rsid w:val="004C0E37"/>
    <w:rsid w:val="004D0ED6"/>
    <w:rsid w:val="004D1D91"/>
    <w:rsid w:val="004D33EA"/>
    <w:rsid w:val="004F6A2C"/>
    <w:rsid w:val="0052609B"/>
    <w:rsid w:val="005448A6"/>
    <w:rsid w:val="00550873"/>
    <w:rsid w:val="005620AB"/>
    <w:rsid w:val="00562385"/>
    <w:rsid w:val="00567181"/>
    <w:rsid w:val="0057122A"/>
    <w:rsid w:val="005774D8"/>
    <w:rsid w:val="005821C0"/>
    <w:rsid w:val="005821FE"/>
    <w:rsid w:val="00582E5C"/>
    <w:rsid w:val="005836AB"/>
    <w:rsid w:val="005837C3"/>
    <w:rsid w:val="00583B60"/>
    <w:rsid w:val="005875D0"/>
    <w:rsid w:val="00595AA6"/>
    <w:rsid w:val="005B2DE6"/>
    <w:rsid w:val="005C1FBA"/>
    <w:rsid w:val="005C2F96"/>
    <w:rsid w:val="005C7694"/>
    <w:rsid w:val="005D6F89"/>
    <w:rsid w:val="005F26B5"/>
    <w:rsid w:val="005F4657"/>
    <w:rsid w:val="00600DCA"/>
    <w:rsid w:val="0060201F"/>
    <w:rsid w:val="00603276"/>
    <w:rsid w:val="00604C73"/>
    <w:rsid w:val="00613DB3"/>
    <w:rsid w:val="00614ECF"/>
    <w:rsid w:val="00627DE3"/>
    <w:rsid w:val="006337F8"/>
    <w:rsid w:val="006368DC"/>
    <w:rsid w:val="0064039E"/>
    <w:rsid w:val="00642C09"/>
    <w:rsid w:val="006430AA"/>
    <w:rsid w:val="006549DB"/>
    <w:rsid w:val="0066046D"/>
    <w:rsid w:val="00667444"/>
    <w:rsid w:val="00682EA0"/>
    <w:rsid w:val="0068355B"/>
    <w:rsid w:val="00692FAA"/>
    <w:rsid w:val="006A764C"/>
    <w:rsid w:val="006B02E9"/>
    <w:rsid w:val="006B09BB"/>
    <w:rsid w:val="006B0AEE"/>
    <w:rsid w:val="006B745F"/>
    <w:rsid w:val="006C1878"/>
    <w:rsid w:val="006C3CBB"/>
    <w:rsid w:val="006D23D8"/>
    <w:rsid w:val="006D4AE7"/>
    <w:rsid w:val="006D4B07"/>
    <w:rsid w:val="006D6381"/>
    <w:rsid w:val="006D736B"/>
    <w:rsid w:val="006E1BE8"/>
    <w:rsid w:val="006E7558"/>
    <w:rsid w:val="006F400F"/>
    <w:rsid w:val="00700AA5"/>
    <w:rsid w:val="007058D9"/>
    <w:rsid w:val="00710429"/>
    <w:rsid w:val="00712B2F"/>
    <w:rsid w:val="007163C1"/>
    <w:rsid w:val="00717312"/>
    <w:rsid w:val="00721480"/>
    <w:rsid w:val="0072175C"/>
    <w:rsid w:val="007269E5"/>
    <w:rsid w:val="00752955"/>
    <w:rsid w:val="007534AC"/>
    <w:rsid w:val="00754DBC"/>
    <w:rsid w:val="00762009"/>
    <w:rsid w:val="007742EB"/>
    <w:rsid w:val="0078241B"/>
    <w:rsid w:val="00795613"/>
    <w:rsid w:val="00795C16"/>
    <w:rsid w:val="007A7630"/>
    <w:rsid w:val="007A7BF1"/>
    <w:rsid w:val="007C204D"/>
    <w:rsid w:val="007C5706"/>
    <w:rsid w:val="007C5DF1"/>
    <w:rsid w:val="007D2AF0"/>
    <w:rsid w:val="007D4D1C"/>
    <w:rsid w:val="007E78F7"/>
    <w:rsid w:val="007F0E3C"/>
    <w:rsid w:val="007F0F40"/>
    <w:rsid w:val="007F2B91"/>
    <w:rsid w:val="008043A8"/>
    <w:rsid w:val="0080769F"/>
    <w:rsid w:val="00813D7A"/>
    <w:rsid w:val="00814E55"/>
    <w:rsid w:val="00836C7F"/>
    <w:rsid w:val="00842944"/>
    <w:rsid w:val="00851339"/>
    <w:rsid w:val="00853516"/>
    <w:rsid w:val="00855901"/>
    <w:rsid w:val="00856506"/>
    <w:rsid w:val="00860268"/>
    <w:rsid w:val="00867676"/>
    <w:rsid w:val="00867752"/>
    <w:rsid w:val="008679EE"/>
    <w:rsid w:val="0087147F"/>
    <w:rsid w:val="00874C97"/>
    <w:rsid w:val="0087616B"/>
    <w:rsid w:val="008818E2"/>
    <w:rsid w:val="0088584D"/>
    <w:rsid w:val="00885E8B"/>
    <w:rsid w:val="0089090B"/>
    <w:rsid w:val="0089144A"/>
    <w:rsid w:val="0089221B"/>
    <w:rsid w:val="00892831"/>
    <w:rsid w:val="00893707"/>
    <w:rsid w:val="00894301"/>
    <w:rsid w:val="008943F1"/>
    <w:rsid w:val="008A1CFE"/>
    <w:rsid w:val="008B5F56"/>
    <w:rsid w:val="008C7343"/>
    <w:rsid w:val="008D523E"/>
    <w:rsid w:val="008D6849"/>
    <w:rsid w:val="008E0034"/>
    <w:rsid w:val="008E062B"/>
    <w:rsid w:val="008E323E"/>
    <w:rsid w:val="008F4704"/>
    <w:rsid w:val="009037AC"/>
    <w:rsid w:val="00923CEA"/>
    <w:rsid w:val="0093014D"/>
    <w:rsid w:val="009327CD"/>
    <w:rsid w:val="00940C80"/>
    <w:rsid w:val="00947E43"/>
    <w:rsid w:val="00951ACA"/>
    <w:rsid w:val="00952F8F"/>
    <w:rsid w:val="00953FAE"/>
    <w:rsid w:val="00956160"/>
    <w:rsid w:val="0096282A"/>
    <w:rsid w:val="00966CBD"/>
    <w:rsid w:val="009717D0"/>
    <w:rsid w:val="009744E0"/>
    <w:rsid w:val="00975BA3"/>
    <w:rsid w:val="00976E15"/>
    <w:rsid w:val="009775D0"/>
    <w:rsid w:val="009863E8"/>
    <w:rsid w:val="00993187"/>
    <w:rsid w:val="009A35CF"/>
    <w:rsid w:val="009B0224"/>
    <w:rsid w:val="009B3853"/>
    <w:rsid w:val="009B5EFE"/>
    <w:rsid w:val="009C4137"/>
    <w:rsid w:val="009C559D"/>
    <w:rsid w:val="009C655F"/>
    <w:rsid w:val="009D5248"/>
    <w:rsid w:val="009E2CD1"/>
    <w:rsid w:val="009E5E45"/>
    <w:rsid w:val="00A0768A"/>
    <w:rsid w:val="00A07F82"/>
    <w:rsid w:val="00A1088B"/>
    <w:rsid w:val="00A27DAC"/>
    <w:rsid w:val="00A31AED"/>
    <w:rsid w:val="00A36290"/>
    <w:rsid w:val="00A44210"/>
    <w:rsid w:val="00A5315C"/>
    <w:rsid w:val="00A54031"/>
    <w:rsid w:val="00A54E3B"/>
    <w:rsid w:val="00A63548"/>
    <w:rsid w:val="00A64044"/>
    <w:rsid w:val="00A725A4"/>
    <w:rsid w:val="00A76520"/>
    <w:rsid w:val="00A77061"/>
    <w:rsid w:val="00A8397E"/>
    <w:rsid w:val="00A851ED"/>
    <w:rsid w:val="00A9518C"/>
    <w:rsid w:val="00AA59D1"/>
    <w:rsid w:val="00AB474E"/>
    <w:rsid w:val="00AB4D25"/>
    <w:rsid w:val="00AC136A"/>
    <w:rsid w:val="00AE2455"/>
    <w:rsid w:val="00AF3133"/>
    <w:rsid w:val="00AF43A4"/>
    <w:rsid w:val="00B0131D"/>
    <w:rsid w:val="00B032E8"/>
    <w:rsid w:val="00B0603C"/>
    <w:rsid w:val="00B07544"/>
    <w:rsid w:val="00B07746"/>
    <w:rsid w:val="00B11816"/>
    <w:rsid w:val="00B12E9E"/>
    <w:rsid w:val="00B23AA8"/>
    <w:rsid w:val="00B3053B"/>
    <w:rsid w:val="00B44B93"/>
    <w:rsid w:val="00B56106"/>
    <w:rsid w:val="00B6192C"/>
    <w:rsid w:val="00B64F49"/>
    <w:rsid w:val="00B655B9"/>
    <w:rsid w:val="00B700E9"/>
    <w:rsid w:val="00B91A6D"/>
    <w:rsid w:val="00B926B4"/>
    <w:rsid w:val="00BA026C"/>
    <w:rsid w:val="00BB267D"/>
    <w:rsid w:val="00BB5398"/>
    <w:rsid w:val="00BC60FF"/>
    <w:rsid w:val="00BC6411"/>
    <w:rsid w:val="00BD56ED"/>
    <w:rsid w:val="00BE7A57"/>
    <w:rsid w:val="00BE7EC8"/>
    <w:rsid w:val="00BF439D"/>
    <w:rsid w:val="00C02125"/>
    <w:rsid w:val="00C054BF"/>
    <w:rsid w:val="00C10A37"/>
    <w:rsid w:val="00C12975"/>
    <w:rsid w:val="00C2263E"/>
    <w:rsid w:val="00C33F77"/>
    <w:rsid w:val="00C36520"/>
    <w:rsid w:val="00C41E6B"/>
    <w:rsid w:val="00C5668F"/>
    <w:rsid w:val="00C62641"/>
    <w:rsid w:val="00C64106"/>
    <w:rsid w:val="00C733F8"/>
    <w:rsid w:val="00C821CD"/>
    <w:rsid w:val="00C92384"/>
    <w:rsid w:val="00CA17D6"/>
    <w:rsid w:val="00CA236D"/>
    <w:rsid w:val="00CB4ED7"/>
    <w:rsid w:val="00CB54AF"/>
    <w:rsid w:val="00CE2E5B"/>
    <w:rsid w:val="00CE71A0"/>
    <w:rsid w:val="00CF7B84"/>
    <w:rsid w:val="00D11D8D"/>
    <w:rsid w:val="00D137CB"/>
    <w:rsid w:val="00D335FD"/>
    <w:rsid w:val="00D37897"/>
    <w:rsid w:val="00D45CDB"/>
    <w:rsid w:val="00D4737C"/>
    <w:rsid w:val="00D51919"/>
    <w:rsid w:val="00D53007"/>
    <w:rsid w:val="00D647EC"/>
    <w:rsid w:val="00D67EDD"/>
    <w:rsid w:val="00D721A0"/>
    <w:rsid w:val="00D738A3"/>
    <w:rsid w:val="00D75866"/>
    <w:rsid w:val="00D80B02"/>
    <w:rsid w:val="00D94E78"/>
    <w:rsid w:val="00DA0626"/>
    <w:rsid w:val="00DB429A"/>
    <w:rsid w:val="00DC0B31"/>
    <w:rsid w:val="00DC451A"/>
    <w:rsid w:val="00DC5285"/>
    <w:rsid w:val="00DD4DC0"/>
    <w:rsid w:val="00DE571D"/>
    <w:rsid w:val="00DE5D4A"/>
    <w:rsid w:val="00DF6666"/>
    <w:rsid w:val="00E004F8"/>
    <w:rsid w:val="00E021C8"/>
    <w:rsid w:val="00E10A7B"/>
    <w:rsid w:val="00E3233B"/>
    <w:rsid w:val="00E45457"/>
    <w:rsid w:val="00E45F11"/>
    <w:rsid w:val="00E46CC5"/>
    <w:rsid w:val="00E47E6E"/>
    <w:rsid w:val="00E543FA"/>
    <w:rsid w:val="00E57F95"/>
    <w:rsid w:val="00E61BB5"/>
    <w:rsid w:val="00E67728"/>
    <w:rsid w:val="00E730E9"/>
    <w:rsid w:val="00E74294"/>
    <w:rsid w:val="00E74849"/>
    <w:rsid w:val="00E75EB1"/>
    <w:rsid w:val="00E80D95"/>
    <w:rsid w:val="00E82132"/>
    <w:rsid w:val="00E83032"/>
    <w:rsid w:val="00E911B7"/>
    <w:rsid w:val="00E94FC3"/>
    <w:rsid w:val="00EA6BAA"/>
    <w:rsid w:val="00EA78A1"/>
    <w:rsid w:val="00EC32F7"/>
    <w:rsid w:val="00EC42C6"/>
    <w:rsid w:val="00EC5052"/>
    <w:rsid w:val="00EC6F71"/>
    <w:rsid w:val="00ED2A49"/>
    <w:rsid w:val="00ED2E12"/>
    <w:rsid w:val="00ED66EB"/>
    <w:rsid w:val="00EE1DF9"/>
    <w:rsid w:val="00EF0791"/>
    <w:rsid w:val="00F03BDF"/>
    <w:rsid w:val="00F12577"/>
    <w:rsid w:val="00F12A5B"/>
    <w:rsid w:val="00F16891"/>
    <w:rsid w:val="00F253E4"/>
    <w:rsid w:val="00F3137D"/>
    <w:rsid w:val="00F46EFC"/>
    <w:rsid w:val="00F57243"/>
    <w:rsid w:val="00F6493F"/>
    <w:rsid w:val="00F91F9F"/>
    <w:rsid w:val="00F928AA"/>
    <w:rsid w:val="00FA1C04"/>
    <w:rsid w:val="00FA4DC7"/>
    <w:rsid w:val="00FA6D9A"/>
    <w:rsid w:val="00FC64F4"/>
    <w:rsid w:val="00FD0A3A"/>
    <w:rsid w:val="00FF5693"/>
    <w:rsid w:val="02395106"/>
    <w:rsid w:val="028D47A2"/>
    <w:rsid w:val="02DE3969"/>
    <w:rsid w:val="03E7421E"/>
    <w:rsid w:val="04870E7D"/>
    <w:rsid w:val="04A118A1"/>
    <w:rsid w:val="04A308FB"/>
    <w:rsid w:val="07B06C07"/>
    <w:rsid w:val="08BE3CCD"/>
    <w:rsid w:val="08C468AA"/>
    <w:rsid w:val="09FC541B"/>
    <w:rsid w:val="0A623A94"/>
    <w:rsid w:val="0AD37ED2"/>
    <w:rsid w:val="0C635536"/>
    <w:rsid w:val="0DFF567D"/>
    <w:rsid w:val="0EB045BD"/>
    <w:rsid w:val="0ECC64BB"/>
    <w:rsid w:val="0FF03C94"/>
    <w:rsid w:val="13333189"/>
    <w:rsid w:val="13776E64"/>
    <w:rsid w:val="139A289C"/>
    <w:rsid w:val="1A7434D9"/>
    <w:rsid w:val="1AC61FFC"/>
    <w:rsid w:val="1C532A88"/>
    <w:rsid w:val="1EE1000E"/>
    <w:rsid w:val="1FC200F9"/>
    <w:rsid w:val="20D77DCB"/>
    <w:rsid w:val="211E72E1"/>
    <w:rsid w:val="22B75865"/>
    <w:rsid w:val="23FB1AFF"/>
    <w:rsid w:val="243A3FA0"/>
    <w:rsid w:val="29CA6BA0"/>
    <w:rsid w:val="29ED06C6"/>
    <w:rsid w:val="2A4F7031"/>
    <w:rsid w:val="2A516231"/>
    <w:rsid w:val="2B4C1FAC"/>
    <w:rsid w:val="2CD45295"/>
    <w:rsid w:val="2CFC6B95"/>
    <w:rsid w:val="2D141100"/>
    <w:rsid w:val="2D345EB0"/>
    <w:rsid w:val="30B30781"/>
    <w:rsid w:val="320213C4"/>
    <w:rsid w:val="34E02A61"/>
    <w:rsid w:val="35447AC3"/>
    <w:rsid w:val="376E6680"/>
    <w:rsid w:val="39560679"/>
    <w:rsid w:val="3A473F90"/>
    <w:rsid w:val="3BE37DC3"/>
    <w:rsid w:val="3F736D05"/>
    <w:rsid w:val="408C0A4C"/>
    <w:rsid w:val="43152E9F"/>
    <w:rsid w:val="44850357"/>
    <w:rsid w:val="45182E50"/>
    <w:rsid w:val="452E4EEA"/>
    <w:rsid w:val="46FC095B"/>
    <w:rsid w:val="48EE6065"/>
    <w:rsid w:val="49583549"/>
    <w:rsid w:val="498F494C"/>
    <w:rsid w:val="4A13789D"/>
    <w:rsid w:val="4A8173A8"/>
    <w:rsid w:val="4AC10D0B"/>
    <w:rsid w:val="4AF263E2"/>
    <w:rsid w:val="4C4B0424"/>
    <w:rsid w:val="4E647D72"/>
    <w:rsid w:val="4FED78AD"/>
    <w:rsid w:val="5298570C"/>
    <w:rsid w:val="53014E14"/>
    <w:rsid w:val="53D27934"/>
    <w:rsid w:val="549E4227"/>
    <w:rsid w:val="55B0465F"/>
    <w:rsid w:val="560E5965"/>
    <w:rsid w:val="56B25DCF"/>
    <w:rsid w:val="56D622E9"/>
    <w:rsid w:val="56F15EAF"/>
    <w:rsid w:val="59A646B8"/>
    <w:rsid w:val="5B1D0666"/>
    <w:rsid w:val="5E2A56A1"/>
    <w:rsid w:val="5F726081"/>
    <w:rsid w:val="6222596B"/>
    <w:rsid w:val="62A96B16"/>
    <w:rsid w:val="62B71B19"/>
    <w:rsid w:val="6493392C"/>
    <w:rsid w:val="65836AEB"/>
    <w:rsid w:val="65C729F2"/>
    <w:rsid w:val="666C00ED"/>
    <w:rsid w:val="6723385A"/>
    <w:rsid w:val="69E0552B"/>
    <w:rsid w:val="6CD4027E"/>
    <w:rsid w:val="6EAE3FED"/>
    <w:rsid w:val="6FA03C14"/>
    <w:rsid w:val="6FD20087"/>
    <w:rsid w:val="72740207"/>
    <w:rsid w:val="769F73FD"/>
    <w:rsid w:val="77062DB0"/>
    <w:rsid w:val="77975797"/>
    <w:rsid w:val="7AAD32A3"/>
    <w:rsid w:val="7B4A330F"/>
    <w:rsid w:val="7B677793"/>
    <w:rsid w:val="7C012DED"/>
    <w:rsid w:val="7C501C25"/>
    <w:rsid w:val="7CA4653D"/>
    <w:rsid w:val="7EA673BA"/>
    <w:rsid w:val="7ED8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3B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CharChar1Char">
    <w:name w:val="Char Char1 Char"/>
    <w:basedOn w:val="Normal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styleId="ListBullet">
    <w:name w:val="List Bullet"/>
    <w:basedOn w:val="Normal"/>
    <w:rsid w:val="004B4AA9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99"/>
    <w:qFormat/>
    <w:rsid w:val="00E61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CharChar1Char">
    <w:name w:val="Char Char1 Char"/>
    <w:basedOn w:val="Normal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styleId="ListBullet">
    <w:name w:val="List Bullet"/>
    <w:basedOn w:val="Normal"/>
    <w:rsid w:val="004B4AA9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99"/>
    <w:qFormat/>
    <w:rsid w:val="00E61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989</Words>
  <Characters>5642</Characters>
  <Application>Microsoft Office Word</Application>
  <DocSecurity>0</DocSecurity>
  <PresentationFormat/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LOVELY RANJTA</vt:lpstr>
    </vt:vector>
  </TitlesOfParts>
  <Company>HP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LOVELY RANJTA</dc:title>
  <dc:creator>Mala</dc:creator>
  <cp:lastModifiedBy>mohit kapoor</cp:lastModifiedBy>
  <cp:revision>6</cp:revision>
  <cp:lastPrinted>2017-04-13T09:06:00Z</cp:lastPrinted>
  <dcterms:created xsi:type="dcterms:W3CDTF">2022-03-08T02:50:00Z</dcterms:created>
  <dcterms:modified xsi:type="dcterms:W3CDTF">2022-03-11T09:54:00Z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