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1E19A" w14:textId="790C3906" w:rsidR="00000000" w:rsidRDefault="00000000">
      <w:pPr>
        <w:pStyle w:val="Heading4"/>
        <w:rPr>
          <w:u w:val="single"/>
        </w:rPr>
      </w:pPr>
      <w:r>
        <w:t xml:space="preserve">                                                         </w:t>
      </w:r>
      <w:r w:rsidRPr="00F44FA4">
        <w:rPr>
          <w:sz w:val="18"/>
          <w:szCs w:val="18"/>
          <w:u w:val="single"/>
        </w:rPr>
        <w:t>CURRICULUM VITAE</w:t>
      </w:r>
    </w:p>
    <w:p w14:paraId="4438B07B" w14:textId="77777777" w:rsidR="00000000" w:rsidRDefault="00000000">
      <w:pPr>
        <w:rPr>
          <w:b/>
          <w:bCs/>
        </w:rPr>
      </w:pPr>
    </w:p>
    <w:p w14:paraId="4DD728DD" w14:textId="77777777" w:rsidR="00000000" w:rsidRDefault="00000000">
      <w:pPr>
        <w:rPr>
          <w:b/>
          <w:bCs/>
          <w:sz w:val="22"/>
          <w:szCs w:val="22"/>
        </w:rPr>
      </w:pPr>
      <w:r w:rsidRPr="00F44FA4">
        <w:rPr>
          <w:rFonts w:hAnsi="Times SC" w:cs="Times SC"/>
          <w:b/>
          <w:bCs/>
          <w:smallCaps/>
          <w:sz w:val="18"/>
          <w:szCs w:val="18"/>
        </w:rPr>
        <w:t xml:space="preserve">C.A.  </w:t>
      </w:r>
      <w:r w:rsidRPr="00F44FA4">
        <w:rPr>
          <w:rFonts w:ascii="Times SC" w:hAnsi="Times SC" w:cs="Times SC"/>
          <w:b/>
          <w:bCs/>
          <w:smallCaps/>
          <w:sz w:val="18"/>
          <w:szCs w:val="18"/>
        </w:rPr>
        <w:t>RAMAN KUMAR JHA</w:t>
      </w:r>
      <w:r>
        <w:rPr>
          <w:rFonts w:ascii="Times SC" w:hAnsi="Times SC" w:cs="Times SC"/>
          <w:b/>
          <w:bCs/>
          <w:smallCaps/>
          <w:sz w:val="28"/>
          <w:szCs w:val="28"/>
        </w:rPr>
        <w:tab/>
        <w:t xml:space="preserve">                    </w:t>
      </w:r>
    </w:p>
    <w:p w14:paraId="52477961" w14:textId="77777777" w:rsidR="00000000" w:rsidRDefault="00000000">
      <w:pPr>
        <w:rPr>
          <w:sz w:val="20"/>
          <w:szCs w:val="20"/>
        </w:rPr>
      </w:pPr>
      <w:r>
        <w:rPr>
          <w:sz w:val="20"/>
          <w:szCs w:val="20"/>
        </w:rPr>
        <w:t xml:space="preserve">E-423Harinagar Part -2 Jaitpur </w:t>
      </w:r>
    </w:p>
    <w:p w14:paraId="1B0868F0" w14:textId="6532F32E" w:rsidR="00000000" w:rsidRDefault="00000000">
      <w:pPr>
        <w:rPr>
          <w:sz w:val="20"/>
          <w:szCs w:val="20"/>
        </w:rPr>
      </w:pPr>
      <w:r>
        <w:rPr>
          <w:sz w:val="20"/>
          <w:szCs w:val="20"/>
        </w:rPr>
        <w:t>Ext. Meetha</w:t>
      </w:r>
      <w:r w:rsidR="00F44FA4">
        <w:rPr>
          <w:sz w:val="20"/>
          <w:szCs w:val="20"/>
        </w:rPr>
        <w:t>pur ,</w:t>
      </w:r>
      <w:r>
        <w:rPr>
          <w:sz w:val="20"/>
          <w:szCs w:val="20"/>
        </w:rPr>
        <w:t xml:space="preserve"> Badarpur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</w:t>
      </w:r>
      <w:r>
        <w:rPr>
          <w:b/>
          <w:bCs/>
          <w:sz w:val="20"/>
          <w:szCs w:val="20"/>
        </w:rPr>
        <w:t>Mobile No. +91-8800189511</w:t>
      </w:r>
      <w:r>
        <w:rPr>
          <w:b/>
          <w:bCs/>
          <w:sz w:val="20"/>
          <w:szCs w:val="20"/>
        </w:rPr>
        <w:tab/>
      </w:r>
    </w:p>
    <w:p w14:paraId="2CAE8BD7" w14:textId="77777777" w:rsidR="00000000" w:rsidRDefault="00000000">
      <w:pPr>
        <w:rPr>
          <w:sz w:val="20"/>
          <w:szCs w:val="20"/>
        </w:rPr>
      </w:pPr>
      <w:r>
        <w:rPr>
          <w:sz w:val="20"/>
          <w:szCs w:val="20"/>
        </w:rPr>
        <w:t>New Delhi-110044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>Email ID: -</w:t>
      </w:r>
      <w:r>
        <w:rPr>
          <w:color w:val="000000"/>
          <w:sz w:val="18"/>
          <w:szCs w:val="18"/>
        </w:rPr>
        <w:t xml:space="preserve"> </w:t>
      </w:r>
      <w:r>
        <w:rPr>
          <w:sz w:val="20"/>
          <w:szCs w:val="20"/>
        </w:rPr>
        <w:t>Jharamn001@gmail.com</w:t>
      </w:r>
    </w:p>
    <w:p w14:paraId="3F3789FA" w14:textId="77777777" w:rsidR="00000000" w:rsidRDefault="00000000">
      <w:pPr>
        <w:rPr>
          <w:b/>
          <w:bCs/>
          <w:i/>
          <w:iCs/>
          <w:color w:val="0000FF"/>
        </w:rPr>
      </w:pPr>
      <w:r>
        <w:rPr>
          <w:color w:val="000000"/>
          <w:sz w:val="22"/>
          <w:szCs w:val="22"/>
        </w:rPr>
        <w:tab/>
      </w:r>
      <w:r>
        <w:rPr>
          <w:b/>
          <w:bCs/>
          <w:i/>
          <w:iCs/>
          <w:color w:val="0000FF"/>
        </w:rPr>
        <w:t xml:space="preserve"> </w:t>
      </w:r>
    </w:p>
    <w:p w14:paraId="50B5119D" w14:textId="3E98A934" w:rsidR="00000000" w:rsidRDefault="00B07292">
      <w:pPr>
        <w:tabs>
          <w:tab w:val="left" w:pos="14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B9A5C90" wp14:editId="28221552">
                <wp:simplePos x="0" y="0"/>
                <wp:positionH relativeFrom="column">
                  <wp:posOffset>0</wp:posOffset>
                </wp:positionH>
                <wp:positionV relativeFrom="paragraph">
                  <wp:posOffset>56515</wp:posOffset>
                </wp:positionV>
                <wp:extent cx="5486400" cy="4445"/>
                <wp:effectExtent l="0" t="0" r="0" b="0"/>
                <wp:wrapNone/>
                <wp:docPr id="1" name="Lin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86400" cy="444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5EC819" id="Lines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45pt" to="6in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" o:allowincell="f"/>
            </w:pict>
          </mc:Fallback>
        </mc:AlternateContent>
      </w:r>
    </w:p>
    <w:p w14:paraId="4D718D0D" w14:textId="7B5874EC" w:rsidR="00000000" w:rsidRDefault="00000000">
      <w:pPr>
        <w:rPr>
          <w:b/>
          <w:bCs/>
          <w:caps/>
          <w:sz w:val="16"/>
          <w:szCs w:val="16"/>
        </w:rPr>
      </w:pPr>
      <w:r>
        <w:rPr>
          <w:b/>
          <w:bCs/>
          <w:caps/>
          <w:sz w:val="16"/>
          <w:szCs w:val="16"/>
          <w:u w:val="single"/>
        </w:rPr>
        <w:t xml:space="preserve">Career </w:t>
      </w:r>
      <w:r w:rsidR="00F44FA4">
        <w:rPr>
          <w:b/>
          <w:bCs/>
          <w:caps/>
          <w:sz w:val="16"/>
          <w:szCs w:val="16"/>
          <w:u w:val="single"/>
        </w:rPr>
        <w:t>OBJECTIVE: -</w:t>
      </w:r>
    </w:p>
    <w:p w14:paraId="183CFD79" w14:textId="77777777" w:rsidR="00000000" w:rsidRDefault="00000000">
      <w:pPr>
        <w:rPr>
          <w:b/>
          <w:bCs/>
          <w:sz w:val="26"/>
          <w:szCs w:val="26"/>
        </w:rPr>
      </w:pPr>
    </w:p>
    <w:p w14:paraId="76D4C4F3" w14:textId="77777777" w:rsidR="00000000" w:rsidRDefault="00000000" w:rsidP="009A4C90">
      <w:pPr>
        <w:jc w:val="both"/>
      </w:pPr>
      <w:r>
        <w:t>To Work in a dynamic environment that provides me a vide spectrum of experience and exposure. To bring a dynamic and versatile portfolio of skills at work place and to serve the organization with positive attitude and efficiency.</w:t>
      </w:r>
    </w:p>
    <w:p w14:paraId="5B948EBE" w14:textId="77777777" w:rsidR="00000000" w:rsidRDefault="00000000">
      <w:pPr>
        <w:rPr>
          <w:b/>
          <w:bCs/>
          <w:caps/>
          <w:sz w:val="22"/>
          <w:szCs w:val="22"/>
          <w:u w:val="single"/>
        </w:rPr>
      </w:pPr>
    </w:p>
    <w:p w14:paraId="6D350196" w14:textId="77777777" w:rsidR="00000000" w:rsidRDefault="00000000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  <w:u w:val="single"/>
        </w:rPr>
        <w:t>Professional qualification</w:t>
      </w:r>
    </w:p>
    <w:p w14:paraId="258ACD48" w14:textId="77777777" w:rsidR="00000000" w:rsidRDefault="00000000">
      <w:pPr>
        <w:tabs>
          <w:tab w:val="left" w:pos="360"/>
        </w:tabs>
        <w:rPr>
          <w:rFonts w:ascii="Calibri" w:hAnsi="Calibri" w:cs="Calibri"/>
          <w:b/>
          <w:bCs/>
          <w:u w:val="single"/>
        </w:rPr>
      </w:pPr>
    </w:p>
    <w:p w14:paraId="58F20B50" w14:textId="47D55DB9" w:rsidR="00000000" w:rsidRPr="00F44FA4" w:rsidRDefault="00000000">
      <w:pPr>
        <w:tabs>
          <w:tab w:val="left" w:pos="360"/>
        </w:tabs>
        <w:rPr>
          <w:rFonts w:ascii="Calibri" w:hAnsi="Calibri" w:cs="Calibri"/>
        </w:rPr>
      </w:pPr>
      <w:r w:rsidRPr="00F44FA4">
        <w:rPr>
          <w:rFonts w:ascii="Calibri" w:hAnsi="Calibri" w:cs="Calibri"/>
        </w:rPr>
        <w:t xml:space="preserve">Chartered Accountancy Course From </w:t>
      </w:r>
      <w:r w:rsidR="00F44FA4" w:rsidRPr="00F44FA4">
        <w:rPr>
          <w:rFonts w:ascii="Calibri" w:hAnsi="Calibri" w:cs="Calibri"/>
        </w:rPr>
        <w:t>ICAI.</w:t>
      </w:r>
    </w:p>
    <w:p w14:paraId="58A8D2D4" w14:textId="680C7866" w:rsidR="00000000" w:rsidRDefault="00000000">
      <w:pPr>
        <w:numPr>
          <w:ilvl w:val="0"/>
          <w:numId w:val="1"/>
        </w:numPr>
        <w:tabs>
          <w:tab w:val="left" w:pos="0"/>
          <w:tab w:val="left" w:pos="360"/>
        </w:tabs>
      </w:pPr>
      <w:r>
        <w:t xml:space="preserve">CA Final -Group 2 </w:t>
      </w:r>
      <w:r w:rsidR="00A667AA">
        <w:t>(</w:t>
      </w:r>
      <w:r>
        <w:t>Dec,2021</w:t>
      </w:r>
      <w:r w:rsidR="00A667AA">
        <w:t>)</w:t>
      </w:r>
    </w:p>
    <w:p w14:paraId="5FACF5E4" w14:textId="4173BCEB" w:rsidR="00000000" w:rsidRDefault="00000000">
      <w:pPr>
        <w:numPr>
          <w:ilvl w:val="0"/>
          <w:numId w:val="1"/>
        </w:numPr>
        <w:tabs>
          <w:tab w:val="left" w:pos="0"/>
          <w:tab w:val="left" w:pos="360"/>
        </w:tabs>
      </w:pPr>
      <w:r>
        <w:t xml:space="preserve">CA Final -Group 1 </w:t>
      </w:r>
      <w:r w:rsidR="00A667AA">
        <w:t>(</w:t>
      </w:r>
      <w:r>
        <w:t>Jan,2020</w:t>
      </w:r>
      <w:r w:rsidR="00A667AA">
        <w:t>)</w:t>
      </w:r>
    </w:p>
    <w:p w14:paraId="096214BB" w14:textId="437B30D0" w:rsidR="00000000" w:rsidRDefault="00000000">
      <w:pPr>
        <w:numPr>
          <w:ilvl w:val="0"/>
          <w:numId w:val="1"/>
        </w:numPr>
        <w:tabs>
          <w:tab w:val="left" w:pos="0"/>
          <w:tab w:val="left" w:pos="360"/>
        </w:tabs>
      </w:pPr>
      <w:r>
        <w:t>IPCC</w:t>
      </w:r>
      <w:r w:rsidR="00A667AA">
        <w:t xml:space="preserve"> (</w:t>
      </w:r>
      <w:r>
        <w:t>Jan, 2016</w:t>
      </w:r>
      <w:r w:rsidR="00A667AA">
        <w:t>)</w:t>
      </w:r>
    </w:p>
    <w:p w14:paraId="12C208CD" w14:textId="77777777" w:rsidR="00000000" w:rsidRDefault="00000000">
      <w:pPr>
        <w:rPr>
          <w:b/>
          <w:bCs/>
          <w:caps/>
          <w:sz w:val="20"/>
          <w:szCs w:val="20"/>
          <w:u w:val="single"/>
        </w:rPr>
      </w:pPr>
    </w:p>
    <w:p w14:paraId="38D86329" w14:textId="5A0563F3" w:rsidR="00000000" w:rsidRDefault="00000000">
      <w:pPr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  <w:u w:val="single"/>
        </w:rPr>
        <w:t xml:space="preserve">Academic </w:t>
      </w:r>
      <w:r w:rsidR="00A667AA">
        <w:rPr>
          <w:b/>
          <w:bCs/>
          <w:caps/>
          <w:sz w:val="20"/>
          <w:szCs w:val="20"/>
          <w:u w:val="single"/>
        </w:rPr>
        <w:t>QUALIFICATION: -</w:t>
      </w:r>
    </w:p>
    <w:p w14:paraId="6060E8B2" w14:textId="77777777" w:rsidR="00000000" w:rsidRDefault="00000000">
      <w:pPr>
        <w:rPr>
          <w:b/>
          <w:bCs/>
          <w:caps/>
        </w:rPr>
      </w:pPr>
    </w:p>
    <w:p w14:paraId="00CBD57A" w14:textId="51E3D640" w:rsidR="00000000" w:rsidRDefault="00A667AA">
      <w:pPr>
        <w:numPr>
          <w:ilvl w:val="0"/>
          <w:numId w:val="2"/>
        </w:numPr>
        <w:tabs>
          <w:tab w:val="left" w:pos="720"/>
        </w:tabs>
        <w:rPr>
          <w:sz w:val="22"/>
          <w:szCs w:val="22"/>
        </w:rPr>
      </w:pPr>
      <w:r>
        <w:rPr>
          <w:sz w:val="22"/>
          <w:szCs w:val="22"/>
        </w:rPr>
        <w:t>B. Com</w:t>
      </w:r>
      <w:r w:rsidR="00000000">
        <w:rPr>
          <w:sz w:val="22"/>
          <w:szCs w:val="22"/>
        </w:rPr>
        <w:t xml:space="preserve"> (Hons.) From </w:t>
      </w:r>
      <w:r w:rsidR="00000000">
        <w:rPr>
          <w:b/>
          <w:bCs/>
          <w:sz w:val="22"/>
          <w:szCs w:val="22"/>
        </w:rPr>
        <w:t>L.N.M.U</w:t>
      </w:r>
      <w:r w:rsidR="00000000">
        <w:rPr>
          <w:sz w:val="22"/>
          <w:szCs w:val="22"/>
        </w:rPr>
        <w:t xml:space="preserve"> Darbhanga (1</w:t>
      </w:r>
      <w:r w:rsidR="00000000">
        <w:rPr>
          <w:sz w:val="22"/>
          <w:szCs w:val="22"/>
          <w:vertAlign w:val="superscript"/>
        </w:rPr>
        <w:t>st</w:t>
      </w:r>
      <w:r w:rsidR="00000000">
        <w:rPr>
          <w:sz w:val="22"/>
          <w:szCs w:val="22"/>
        </w:rPr>
        <w:t xml:space="preserve"> Div)</w:t>
      </w:r>
    </w:p>
    <w:p w14:paraId="26C95082" w14:textId="138F1BBA" w:rsidR="00000000" w:rsidRDefault="00000000">
      <w:pPr>
        <w:numPr>
          <w:ilvl w:val="0"/>
          <w:numId w:val="2"/>
        </w:numPr>
        <w:tabs>
          <w:tab w:val="left" w:pos="720"/>
        </w:tabs>
        <w:rPr>
          <w:sz w:val="22"/>
          <w:szCs w:val="22"/>
        </w:rPr>
      </w:pPr>
      <w:r>
        <w:rPr>
          <w:sz w:val="22"/>
          <w:szCs w:val="22"/>
        </w:rPr>
        <w:t>Intermediate (12</w:t>
      </w:r>
      <w:r w:rsidR="00A667AA">
        <w:rPr>
          <w:sz w:val="22"/>
          <w:szCs w:val="22"/>
          <w:vertAlign w:val="superscript"/>
        </w:rPr>
        <w:t>th</w:t>
      </w:r>
      <w:r w:rsidR="00A667AA">
        <w:rPr>
          <w:sz w:val="22"/>
          <w:szCs w:val="22"/>
        </w:rPr>
        <w:t>) from</w:t>
      </w:r>
      <w:r>
        <w:rPr>
          <w:sz w:val="22"/>
          <w:szCs w:val="22"/>
        </w:rPr>
        <w:t xml:space="preserve"> B.S.E.B (1</w:t>
      </w:r>
      <w:r>
        <w:rPr>
          <w:sz w:val="22"/>
          <w:szCs w:val="22"/>
          <w:vertAlign w:val="superscript"/>
        </w:rPr>
        <w:t>st</w:t>
      </w:r>
      <w:r>
        <w:rPr>
          <w:sz w:val="22"/>
          <w:szCs w:val="22"/>
        </w:rPr>
        <w:t>. Div).</w:t>
      </w:r>
    </w:p>
    <w:p w14:paraId="142264FF" w14:textId="5534DD65" w:rsidR="00000000" w:rsidRDefault="00000000">
      <w:pPr>
        <w:numPr>
          <w:ilvl w:val="0"/>
          <w:numId w:val="3"/>
        </w:numPr>
        <w:tabs>
          <w:tab w:val="left" w:pos="720"/>
        </w:tabs>
      </w:pPr>
      <w:r>
        <w:rPr>
          <w:sz w:val="22"/>
          <w:szCs w:val="22"/>
        </w:rPr>
        <w:t>Matriculation (10</w:t>
      </w:r>
      <w:r w:rsidR="00A667AA">
        <w:rPr>
          <w:sz w:val="22"/>
          <w:szCs w:val="22"/>
          <w:vertAlign w:val="superscript"/>
        </w:rPr>
        <w:t>th</w:t>
      </w:r>
      <w:r w:rsidR="00A667AA">
        <w:rPr>
          <w:sz w:val="22"/>
          <w:szCs w:val="22"/>
        </w:rPr>
        <w:t>) from</w:t>
      </w:r>
      <w:r>
        <w:rPr>
          <w:sz w:val="22"/>
          <w:szCs w:val="22"/>
        </w:rPr>
        <w:t xml:space="preserve"> B.S.E.B(2</w:t>
      </w:r>
      <w:r>
        <w:rPr>
          <w:sz w:val="22"/>
          <w:szCs w:val="22"/>
          <w:vertAlign w:val="superscript"/>
        </w:rPr>
        <w:t>nd</w:t>
      </w:r>
      <w:r>
        <w:rPr>
          <w:sz w:val="22"/>
          <w:szCs w:val="22"/>
        </w:rPr>
        <w:t xml:space="preserve"> Div)</w:t>
      </w:r>
      <w:r>
        <w:t>.</w:t>
      </w:r>
    </w:p>
    <w:p w14:paraId="06893A7B" w14:textId="77777777" w:rsidR="00000000" w:rsidRDefault="00000000">
      <w:pPr>
        <w:rPr>
          <w:sz w:val="26"/>
          <w:szCs w:val="26"/>
        </w:rPr>
      </w:pPr>
    </w:p>
    <w:p w14:paraId="5995467A" w14:textId="38D20DB8" w:rsidR="00000000" w:rsidRDefault="00000000">
      <w:pPr>
        <w:rPr>
          <w:sz w:val="20"/>
          <w:szCs w:val="20"/>
        </w:rPr>
      </w:pPr>
      <w:r>
        <w:rPr>
          <w:b/>
          <w:bCs/>
          <w:caps/>
          <w:sz w:val="20"/>
          <w:szCs w:val="20"/>
          <w:u w:val="single"/>
        </w:rPr>
        <w:t xml:space="preserve">Work </w:t>
      </w:r>
      <w:r w:rsidR="00A667AA">
        <w:rPr>
          <w:b/>
          <w:bCs/>
          <w:caps/>
          <w:sz w:val="20"/>
          <w:szCs w:val="20"/>
          <w:u w:val="single"/>
        </w:rPr>
        <w:t>EXPERIENCE: -</w:t>
      </w:r>
    </w:p>
    <w:p w14:paraId="4EBDAAF2" w14:textId="77777777" w:rsidR="00000000" w:rsidRDefault="00000000">
      <w:pPr>
        <w:rPr>
          <w:b/>
          <w:bCs/>
        </w:rPr>
      </w:pPr>
    </w:p>
    <w:p w14:paraId="5D53E85E" w14:textId="77777777" w:rsidR="00000000" w:rsidRPr="00A667AA" w:rsidRDefault="00000000">
      <w:pPr>
        <w:numPr>
          <w:ilvl w:val="0"/>
          <w:numId w:val="4"/>
        </w:numPr>
        <w:rPr>
          <w:sz w:val="20"/>
          <w:szCs w:val="20"/>
        </w:rPr>
      </w:pPr>
      <w:r w:rsidRPr="00A667AA">
        <w:t>Currently working in Veranda Learning Solution Ltd. (Listed Company) as Sr. Account &amp; Finance Manager from December,2021 to till date.</w:t>
      </w:r>
    </w:p>
    <w:p w14:paraId="770651E9" w14:textId="77777777" w:rsidR="00000000" w:rsidRPr="00A667AA" w:rsidRDefault="00000000"/>
    <w:p w14:paraId="1FCEC0BD" w14:textId="6C635729" w:rsidR="00000000" w:rsidRDefault="00F44FA4">
      <w:pPr>
        <w:rPr>
          <w:sz w:val="28"/>
          <w:szCs w:val="28"/>
        </w:rPr>
      </w:pPr>
      <w:r>
        <w:rPr>
          <w:b/>
          <w:bCs/>
          <w:sz w:val="22"/>
          <w:szCs w:val="22"/>
          <w:u w:val="single"/>
        </w:rPr>
        <w:t xml:space="preserve">Role &amp; </w:t>
      </w:r>
      <w:r w:rsidR="00000000" w:rsidRPr="00F44FA4">
        <w:rPr>
          <w:b/>
          <w:bCs/>
          <w:sz w:val="22"/>
          <w:szCs w:val="22"/>
          <w:u w:val="single"/>
        </w:rPr>
        <w:t>Responsibilities</w:t>
      </w:r>
    </w:p>
    <w:p w14:paraId="59C4D75E" w14:textId="77777777" w:rsidR="00000000" w:rsidRDefault="00000000">
      <w:pPr>
        <w:rPr>
          <w:b/>
          <w:bCs/>
          <w:u w:val="single"/>
        </w:rPr>
      </w:pPr>
    </w:p>
    <w:p w14:paraId="6F8720A4" w14:textId="220B88D8" w:rsidR="00000000" w:rsidRPr="00F44FA4" w:rsidRDefault="00000000">
      <w:r w:rsidRPr="00F44FA4">
        <w:rPr>
          <w:u w:val="single"/>
        </w:rPr>
        <w:t>Supervision</w:t>
      </w:r>
      <w:r w:rsidR="00A72C14" w:rsidRPr="00F44FA4">
        <w:rPr>
          <w:u w:val="single"/>
        </w:rPr>
        <w:t xml:space="preserve"> &amp; core work</w:t>
      </w:r>
    </w:p>
    <w:p w14:paraId="2DFC1835" w14:textId="77777777" w:rsidR="00000000" w:rsidRDefault="00000000"/>
    <w:tbl>
      <w:tblPr>
        <w:tblW w:w="0" w:type="auto"/>
        <w:tblInd w:w="-162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000000" w14:paraId="02F99DC8" w14:textId="77777777">
        <w:trPr>
          <w:trHeight w:val="288"/>
        </w:trPr>
        <w:tc>
          <w:tcPr>
            <w:tcW w:w="9720" w:type="dxa"/>
            <w:vAlign w:val="bottom"/>
          </w:tcPr>
          <w:p w14:paraId="3B3980FF" w14:textId="5DF76DC2" w:rsidR="00000000" w:rsidRDefault="00000000">
            <w:pPr>
              <w:numPr>
                <w:ilvl w:val="0"/>
                <w:numId w:val="5"/>
              </w:numPr>
              <w:tabs>
                <w:tab w:val="left" w:pos="720"/>
              </w:tabs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Leading 10 people of team member </w:t>
            </w:r>
            <w:r w:rsidR="009A4C90">
              <w:rPr>
                <w:rFonts w:eastAsia="Calibri"/>
                <w:color w:val="000000"/>
              </w:rPr>
              <w:t>a</w:t>
            </w:r>
            <w:r>
              <w:rPr>
                <w:rFonts w:eastAsia="Calibri"/>
                <w:color w:val="000000"/>
              </w:rPr>
              <w:t xml:space="preserve"> resolve accounting </w:t>
            </w:r>
            <w:r w:rsidR="009A4C90">
              <w:rPr>
                <w:rFonts w:eastAsia="Calibri"/>
                <w:color w:val="000000"/>
              </w:rPr>
              <w:t xml:space="preserve">&amp; taxation </w:t>
            </w:r>
            <w:r>
              <w:rPr>
                <w:rFonts w:eastAsia="Calibri"/>
                <w:color w:val="000000"/>
              </w:rPr>
              <w:t>issue.</w:t>
            </w:r>
          </w:p>
          <w:p w14:paraId="28168503" w14:textId="77777777" w:rsidR="00000000" w:rsidRDefault="00000000">
            <w:pPr>
              <w:numPr>
                <w:ilvl w:val="0"/>
                <w:numId w:val="5"/>
              </w:numPr>
              <w:tabs>
                <w:tab w:val="left" w:pos="720"/>
              </w:tabs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Review of routine work &amp; pendency.</w:t>
            </w:r>
          </w:p>
        </w:tc>
      </w:tr>
      <w:tr w:rsidR="00000000" w14:paraId="136F6EF7" w14:textId="77777777">
        <w:trPr>
          <w:trHeight w:val="288"/>
        </w:trPr>
        <w:tc>
          <w:tcPr>
            <w:tcW w:w="9720" w:type="dxa"/>
            <w:vAlign w:val="bottom"/>
          </w:tcPr>
          <w:p w14:paraId="08E7C86C" w14:textId="77777777" w:rsidR="00000000" w:rsidRDefault="00000000" w:rsidP="00A72C14">
            <w:pPr>
              <w:numPr>
                <w:ilvl w:val="0"/>
                <w:numId w:val="5"/>
              </w:numPr>
              <w:tabs>
                <w:tab w:val="left" w:pos="720"/>
              </w:tabs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Prepare monthly MIS Report and timely submit the same with H.O.</w:t>
            </w:r>
          </w:p>
          <w:p w14:paraId="468D56EE" w14:textId="77777777" w:rsidR="00A72C14" w:rsidRDefault="00A72C14" w:rsidP="00A72C14">
            <w:pPr>
              <w:numPr>
                <w:ilvl w:val="0"/>
                <w:numId w:val="5"/>
              </w:numPr>
              <w:tabs>
                <w:tab w:val="left" w:pos="720"/>
              </w:tabs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Analyze the EBITDA and Revenue gap analysis and discuss the same with CEO &amp; concern department.</w:t>
            </w:r>
          </w:p>
          <w:p w14:paraId="3D26C564" w14:textId="3A99AFD2" w:rsidR="00925407" w:rsidRPr="00925407" w:rsidRDefault="00925407" w:rsidP="00925407">
            <w:pPr>
              <w:pStyle w:val="ListParagraph"/>
              <w:numPr>
                <w:ilvl w:val="0"/>
                <w:numId w:val="10"/>
              </w:numPr>
              <w:tabs>
                <w:tab w:val="left" w:pos="720"/>
              </w:tabs>
              <w:rPr>
                <w:rFonts w:eastAsia="Calibri"/>
                <w:color w:val="000000"/>
              </w:rPr>
            </w:pPr>
            <w:r w:rsidRPr="00925407">
              <w:rPr>
                <w:rFonts w:eastAsia="Calibri"/>
                <w:color w:val="000000"/>
              </w:rPr>
              <w:t>Identify the break-even point for each product</w:t>
            </w:r>
            <w:r w:rsidR="00AF48CE">
              <w:rPr>
                <w:rFonts w:eastAsia="Calibri"/>
                <w:color w:val="000000"/>
              </w:rPr>
              <w:t>.</w:t>
            </w:r>
          </w:p>
        </w:tc>
      </w:tr>
      <w:tr w:rsidR="00000000" w14:paraId="3D6E9D57" w14:textId="77777777">
        <w:trPr>
          <w:trHeight w:val="288"/>
        </w:trPr>
        <w:tc>
          <w:tcPr>
            <w:tcW w:w="9720" w:type="dxa"/>
            <w:vAlign w:val="bottom"/>
          </w:tcPr>
          <w:p w14:paraId="3500B7D9" w14:textId="0C64BF4D" w:rsidR="00000000" w:rsidRPr="00925407" w:rsidRDefault="00000000" w:rsidP="00925407">
            <w:pPr>
              <w:pStyle w:val="ListParagraph"/>
              <w:numPr>
                <w:ilvl w:val="0"/>
                <w:numId w:val="10"/>
              </w:numPr>
              <w:rPr>
                <w:rFonts w:eastAsia="Calibri"/>
                <w:color w:val="000000"/>
              </w:rPr>
            </w:pPr>
            <w:r w:rsidRPr="00925407">
              <w:rPr>
                <w:rFonts w:eastAsia="Calibri"/>
                <w:color w:val="000000"/>
              </w:rPr>
              <w:t>Check quality &amp; efficiency of</w:t>
            </w:r>
            <w:r w:rsidR="003B09AA">
              <w:rPr>
                <w:rFonts w:eastAsia="Calibri"/>
                <w:color w:val="000000"/>
              </w:rPr>
              <w:t xml:space="preserve"> team member’s work.</w:t>
            </w:r>
          </w:p>
          <w:p w14:paraId="7799C98F" w14:textId="77777777" w:rsidR="00000000" w:rsidRPr="00925407" w:rsidRDefault="00000000" w:rsidP="00925407">
            <w:pPr>
              <w:pStyle w:val="ListParagraph"/>
              <w:numPr>
                <w:ilvl w:val="0"/>
                <w:numId w:val="10"/>
              </w:numPr>
              <w:rPr>
                <w:rFonts w:eastAsia="Calibri"/>
                <w:color w:val="000000"/>
              </w:rPr>
            </w:pPr>
            <w:r w:rsidRPr="00925407">
              <w:rPr>
                <w:rFonts w:eastAsia="Calibri"/>
                <w:color w:val="000000"/>
              </w:rPr>
              <w:t>Identify potential areas of irregularities, non-compliance, revenue losses and unreasonable cost and inform to management for taking corrective action</w:t>
            </w:r>
          </w:p>
          <w:p w14:paraId="61D668F6" w14:textId="05857FF0" w:rsidR="00000000" w:rsidRPr="00925407" w:rsidRDefault="00000000" w:rsidP="00925407">
            <w:pPr>
              <w:pStyle w:val="ListParagraph"/>
              <w:numPr>
                <w:ilvl w:val="0"/>
                <w:numId w:val="10"/>
              </w:numPr>
              <w:rPr>
                <w:rFonts w:eastAsia="Calibri"/>
                <w:color w:val="000000"/>
              </w:rPr>
            </w:pPr>
            <w:r w:rsidRPr="00925407">
              <w:rPr>
                <w:rFonts w:eastAsia="Calibri"/>
                <w:color w:val="000000"/>
              </w:rPr>
              <w:t xml:space="preserve">Prepare Monthly plan (Business plan &amp; cash projection) and ensure cash was </w:t>
            </w:r>
            <w:r w:rsidR="00086142" w:rsidRPr="00925407">
              <w:rPr>
                <w:rFonts w:eastAsia="Calibri"/>
                <w:color w:val="000000"/>
              </w:rPr>
              <w:t>utilized</w:t>
            </w:r>
            <w:r w:rsidRPr="00925407">
              <w:rPr>
                <w:rFonts w:eastAsia="Calibri"/>
                <w:color w:val="000000"/>
              </w:rPr>
              <w:t xml:space="preserve"> &amp; collection received as per plan.</w:t>
            </w:r>
          </w:p>
          <w:p w14:paraId="79858280" w14:textId="6DEA9331" w:rsidR="00000000" w:rsidRPr="00925407" w:rsidRDefault="00000000" w:rsidP="00925407">
            <w:pPr>
              <w:pStyle w:val="ListParagraph"/>
              <w:numPr>
                <w:ilvl w:val="0"/>
                <w:numId w:val="10"/>
              </w:numPr>
              <w:rPr>
                <w:rFonts w:eastAsia="Calibri"/>
                <w:color w:val="000000"/>
              </w:rPr>
            </w:pPr>
            <w:r w:rsidRPr="00925407">
              <w:rPr>
                <w:rFonts w:eastAsia="Calibri"/>
                <w:color w:val="000000"/>
              </w:rPr>
              <w:lastRenderedPageBreak/>
              <w:t xml:space="preserve">Implement accounting </w:t>
            </w:r>
            <w:r w:rsidR="00F44FA4" w:rsidRPr="00925407">
              <w:rPr>
                <w:rFonts w:eastAsia="Calibri"/>
                <w:color w:val="000000"/>
              </w:rPr>
              <w:t>policy</w:t>
            </w:r>
            <w:r w:rsidR="00F44FA4">
              <w:rPr>
                <w:rFonts w:eastAsia="Calibri"/>
                <w:color w:val="000000"/>
              </w:rPr>
              <w:t>,</w:t>
            </w:r>
            <w:r w:rsidR="007A4489">
              <w:rPr>
                <w:rFonts w:eastAsia="Calibri"/>
                <w:color w:val="000000"/>
              </w:rPr>
              <w:t xml:space="preserve"> coordinate with statutory auditor and bank for respective work.</w:t>
            </w:r>
          </w:p>
          <w:p w14:paraId="11EC603D" w14:textId="77777777" w:rsidR="00000000" w:rsidRDefault="00000000">
            <w:pPr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Other Works.</w:t>
            </w:r>
          </w:p>
          <w:p w14:paraId="3434C1D4" w14:textId="77777777" w:rsidR="00000000" w:rsidRDefault="00000000">
            <w:pPr>
              <w:ind w:left="7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6FCA84C" w14:textId="77777777" w:rsidR="00000000" w:rsidRDefault="00000000" w:rsidP="00925407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Preparation &amp; filing of GST Returns, GSTR-1, GSTR-3B, GST-9 &amp; 9C, reconciliation of GSTR 2A &amp; GSTR-2B with Books of Account.</w:t>
            </w:r>
          </w:p>
          <w:p w14:paraId="05D153FD" w14:textId="0AB051DD" w:rsidR="00000000" w:rsidRDefault="00000000" w:rsidP="00925407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 xml:space="preserve">Prepare Annual Business </w:t>
            </w:r>
            <w:r w:rsidR="00086142">
              <w:t>Plan (AOP</w:t>
            </w:r>
            <w:r>
              <w:t>) &amp; Cash projection and ensure monthly target in the line of AOP.</w:t>
            </w:r>
          </w:p>
          <w:p w14:paraId="40FD5CC6" w14:textId="7A0A87B9" w:rsidR="00A72C14" w:rsidRDefault="00A72C14" w:rsidP="00925407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Prepare the incentive policy for sales agent &amp; marketing manager.</w:t>
            </w:r>
          </w:p>
          <w:p w14:paraId="4A8FC55C" w14:textId="2C3E031A" w:rsidR="00000000" w:rsidRDefault="00000000" w:rsidP="00925407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 xml:space="preserve">Debtor &amp; </w:t>
            </w:r>
            <w:r w:rsidR="00086142">
              <w:t>creditor</w:t>
            </w:r>
            <w:r>
              <w:t xml:space="preserve"> ledger </w:t>
            </w:r>
            <w:r w:rsidR="00086142">
              <w:t>recon</w:t>
            </w:r>
            <w:r>
              <w:t>. &amp; balance confirmation on quarterly basis.</w:t>
            </w:r>
          </w:p>
          <w:p w14:paraId="089339F6" w14:textId="2E01451B" w:rsidR="00000000" w:rsidRDefault="00000000" w:rsidP="00925407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 xml:space="preserve">Filing of TDS </w:t>
            </w:r>
            <w:r w:rsidR="00086142">
              <w:t>Return and</w:t>
            </w:r>
            <w:r>
              <w:t xml:space="preserve"> issue Form 16 /16A.</w:t>
            </w:r>
          </w:p>
          <w:p w14:paraId="13233630" w14:textId="7F33CED1" w:rsidR="00000000" w:rsidRDefault="00086142" w:rsidP="00925407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 xml:space="preserve">Prepare monthly </w:t>
            </w:r>
            <w:r w:rsidR="00000000">
              <w:t>P</w:t>
            </w:r>
            <w:r>
              <w:t>rofit &amp; Loss statement</w:t>
            </w:r>
            <w:r w:rsidR="00000000">
              <w:t>,</w:t>
            </w:r>
            <w:r>
              <w:t xml:space="preserve"> </w:t>
            </w:r>
            <w:r w:rsidR="00000000">
              <w:t>Balance sheet &amp; Cash Flow Statement as p</w:t>
            </w:r>
            <w:r>
              <w:t>er Ind AS</w:t>
            </w:r>
            <w:r w:rsidR="00000000">
              <w:t>.</w:t>
            </w:r>
          </w:p>
          <w:p w14:paraId="48E27C2B" w14:textId="77777777" w:rsidR="00000000" w:rsidRDefault="00000000" w:rsidP="00925407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Prepare Income budget with the help of operation team and compare with actual result.</w:t>
            </w:r>
          </w:p>
          <w:p w14:paraId="33C26852" w14:textId="0CC174A3" w:rsidR="00000000" w:rsidRDefault="00000000" w:rsidP="00925407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Evaluate the performance of company (finance cost,</w:t>
            </w:r>
            <w:r w:rsidR="00086142">
              <w:t xml:space="preserve"> c</w:t>
            </w:r>
            <w:r>
              <w:t xml:space="preserve">ustomer </w:t>
            </w:r>
            <w:r w:rsidR="00086142">
              <w:t>acquisition</w:t>
            </w:r>
            <w:r>
              <w:t xml:space="preserve"> cost, </w:t>
            </w:r>
            <w:r w:rsidR="00086142">
              <w:t>m</w:t>
            </w:r>
            <w:r>
              <w:t xml:space="preserve">arketing cost and contribution </w:t>
            </w:r>
            <w:r w:rsidR="00086142">
              <w:t>for e</w:t>
            </w:r>
            <w:r>
              <w:t>ach product)</w:t>
            </w:r>
          </w:p>
          <w:p w14:paraId="4428DE71" w14:textId="20B19AB4" w:rsidR="00000000" w:rsidRDefault="00000000" w:rsidP="00925407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 xml:space="preserve">Ensure the compliance of Advance Tax, </w:t>
            </w:r>
            <w:r w:rsidR="00086142">
              <w:t>Equalization</w:t>
            </w:r>
            <w:r>
              <w:t xml:space="preserve"> Levy, Income </w:t>
            </w:r>
            <w:r w:rsidR="003A3FD0">
              <w:t>tax,</w:t>
            </w:r>
            <w:r>
              <w:t xml:space="preserve"> ROC work and </w:t>
            </w:r>
            <w:r w:rsidR="00086142">
              <w:t>Ind As</w:t>
            </w:r>
            <w:r>
              <w:t xml:space="preserve">. </w:t>
            </w:r>
          </w:p>
          <w:p w14:paraId="6EEA67EB" w14:textId="77777777" w:rsidR="00000000" w:rsidRDefault="00000000" w:rsidP="00925407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Daily review of collection statement from vendor.</w:t>
            </w:r>
          </w:p>
          <w:p w14:paraId="31A19E87" w14:textId="40E4A783" w:rsidR="00000000" w:rsidRDefault="00086142" w:rsidP="00925407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Weekly</w:t>
            </w:r>
            <w:r w:rsidR="00000000">
              <w:t xml:space="preserve"> </w:t>
            </w:r>
            <w:r>
              <w:t>tracking</w:t>
            </w:r>
            <w:r w:rsidR="00000000">
              <w:t xml:space="preserve"> cash position/cash </w:t>
            </w:r>
            <w:r>
              <w:t>profit</w:t>
            </w:r>
            <w:r w:rsidR="00000000">
              <w:t xml:space="preserve"> of company </w:t>
            </w:r>
            <w:r>
              <w:t>and compare with landing projections.</w:t>
            </w:r>
          </w:p>
          <w:p w14:paraId="204B7A23" w14:textId="4915C689" w:rsidR="00000000" w:rsidRDefault="00086142" w:rsidP="00925407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Preparation</w:t>
            </w:r>
            <w:r w:rsidR="00000000">
              <w:t xml:space="preserve"> of necessary documents for import &amp; export process.</w:t>
            </w:r>
          </w:p>
          <w:p w14:paraId="0A994312" w14:textId="16EBFD27" w:rsidR="00000000" w:rsidRDefault="00086142" w:rsidP="00925407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Intercompany</w:t>
            </w:r>
            <w:r w:rsidR="00000000">
              <w:t xml:space="preserve"> accounting</w:t>
            </w:r>
            <w:r>
              <w:t>, balance confirmation</w:t>
            </w:r>
            <w:r w:rsidR="00000000">
              <w:t>.</w:t>
            </w:r>
          </w:p>
          <w:p w14:paraId="34AEBF6A" w14:textId="1F2C9835" w:rsidR="00000000" w:rsidRPr="00925407" w:rsidRDefault="00000000" w:rsidP="00925407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t xml:space="preserve">Reco. </w:t>
            </w:r>
            <w:r w:rsidR="00A667AA">
              <w:t>of 26</w:t>
            </w:r>
            <w:r>
              <w:t xml:space="preserve"> AS vs revenue booked in financial.</w:t>
            </w:r>
          </w:p>
          <w:p w14:paraId="2EF20FFD" w14:textId="77777777" w:rsidR="00000000" w:rsidRPr="00925407" w:rsidRDefault="00000000" w:rsidP="00925407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t>Ensure the compliance of MSME creditors &amp; file MSME Form-1 as required.</w:t>
            </w:r>
          </w:p>
          <w:p w14:paraId="4518132B" w14:textId="77777777" w:rsidR="00000000" w:rsidRDefault="00000000" w:rsidP="00925407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Preparation of CMA data for working capital loan proposals &amp; term loan proposal</w:t>
            </w:r>
          </w:p>
          <w:p w14:paraId="7F703EB6" w14:textId="77777777" w:rsidR="00000000" w:rsidRPr="003A3FD0" w:rsidRDefault="00000000" w:rsidP="00925407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t>Finalization and annual closure of books.</w:t>
            </w:r>
          </w:p>
          <w:p w14:paraId="4E6111F8" w14:textId="77777777" w:rsidR="003A3FD0" w:rsidRDefault="003A3FD0" w:rsidP="003A3FD0">
            <w:pPr>
              <w:jc w:val="both"/>
              <w:rPr>
                <w:sz w:val="20"/>
                <w:szCs w:val="20"/>
              </w:rPr>
            </w:pPr>
          </w:p>
          <w:p w14:paraId="013C11DD" w14:textId="77777777" w:rsidR="003A3FD0" w:rsidRDefault="003A3FD0" w:rsidP="003A3FD0">
            <w:pPr>
              <w:jc w:val="both"/>
              <w:rPr>
                <w:sz w:val="20"/>
                <w:szCs w:val="20"/>
              </w:rPr>
            </w:pPr>
          </w:p>
          <w:p w14:paraId="4480538F" w14:textId="44A26079" w:rsidR="003A3FD0" w:rsidRPr="00F44FA4" w:rsidRDefault="003A3FD0" w:rsidP="003A3FD0">
            <w:pPr>
              <w:rPr>
                <w:b/>
                <w:bCs/>
                <w:sz w:val="18"/>
                <w:szCs w:val="18"/>
                <w:u w:val="single"/>
              </w:rPr>
            </w:pPr>
            <w:r w:rsidRPr="00F44FA4">
              <w:rPr>
                <w:b/>
                <w:bCs/>
                <w:sz w:val="18"/>
                <w:szCs w:val="18"/>
                <w:u w:val="single"/>
              </w:rPr>
              <w:t xml:space="preserve">Past Work Experience </w:t>
            </w:r>
          </w:p>
          <w:p w14:paraId="1022C295" w14:textId="77777777" w:rsidR="00000000" w:rsidRDefault="00000000"/>
          <w:p w14:paraId="49862CFA" w14:textId="77777777" w:rsidR="003A3FD0" w:rsidRPr="00F132F5" w:rsidRDefault="003A3FD0" w:rsidP="003A3FD0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F132F5">
              <w:t>Worked with Vani Advertising as Sr. Accounts Manager) from January, 2021 to December,2021.</w:t>
            </w:r>
          </w:p>
          <w:p w14:paraId="3B7844DE" w14:textId="77777777" w:rsidR="003A3FD0" w:rsidRPr="00F132F5" w:rsidRDefault="003A3FD0" w:rsidP="003A3FD0">
            <w:pPr>
              <w:ind w:left="720"/>
              <w:rPr>
                <w:sz w:val="20"/>
                <w:szCs w:val="20"/>
              </w:rPr>
            </w:pPr>
          </w:p>
          <w:p w14:paraId="0FF6CE85" w14:textId="77777777" w:rsidR="003A3FD0" w:rsidRPr="00F132F5" w:rsidRDefault="003A3FD0" w:rsidP="003A3FD0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F132F5">
              <w:t>Worked with Karwa Retail Pvt. Ltd.  as Accounts Manager from Dec,2019 to January, 2021.</w:t>
            </w:r>
          </w:p>
          <w:p w14:paraId="0A5D7DF1" w14:textId="77777777" w:rsidR="003A3FD0" w:rsidRPr="00F132F5" w:rsidRDefault="003A3FD0" w:rsidP="003A3FD0">
            <w:pPr>
              <w:ind w:left="720"/>
            </w:pPr>
          </w:p>
          <w:p w14:paraId="3FB52DD0" w14:textId="77777777" w:rsidR="003A3FD0" w:rsidRPr="00F132F5" w:rsidRDefault="003A3FD0" w:rsidP="003A3FD0">
            <w:pPr>
              <w:numPr>
                <w:ilvl w:val="0"/>
                <w:numId w:val="4"/>
              </w:numPr>
            </w:pPr>
            <w:r w:rsidRPr="00F132F5">
              <w:t>Worked with M/s Rakesh R Goel &amp; Associates (Chartered Accountant firm) as Accountant from March, 2016 to November, 2019.</w:t>
            </w:r>
          </w:p>
          <w:p w14:paraId="24AB654C" w14:textId="77777777" w:rsidR="003A3FD0" w:rsidRPr="00F132F5" w:rsidRDefault="003A3FD0" w:rsidP="003A3FD0"/>
          <w:p w14:paraId="5E59DB31" w14:textId="77777777" w:rsidR="003A3FD0" w:rsidRPr="00F132F5" w:rsidRDefault="003A3FD0" w:rsidP="003A3FD0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F132F5">
              <w:t xml:space="preserve">Worked with </w:t>
            </w:r>
            <w:r w:rsidRPr="00F132F5">
              <w:rPr>
                <w:sz w:val="22"/>
                <w:szCs w:val="22"/>
              </w:rPr>
              <w:t>Patni</w:t>
            </w:r>
            <w:r>
              <w:rPr>
                <w:sz w:val="22"/>
                <w:szCs w:val="22"/>
              </w:rPr>
              <w:t xml:space="preserve"> </w:t>
            </w:r>
            <w:r w:rsidRPr="00F132F5">
              <w:rPr>
                <w:sz w:val="22"/>
                <w:szCs w:val="22"/>
              </w:rPr>
              <w:t xml:space="preserve">(Capgemni) </w:t>
            </w:r>
            <w:r w:rsidRPr="00F132F5">
              <w:t>as Sr. Account Executive from Aug, 2015 to Feb,2016.</w:t>
            </w:r>
          </w:p>
          <w:p w14:paraId="383AC4B0" w14:textId="77777777" w:rsidR="003A3FD0" w:rsidRPr="00F132F5" w:rsidRDefault="003A3FD0" w:rsidP="003A3FD0"/>
          <w:p w14:paraId="41985E44" w14:textId="77777777" w:rsidR="003A3FD0" w:rsidRPr="00F132F5" w:rsidRDefault="003A3FD0" w:rsidP="003A3FD0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F132F5">
              <w:t xml:space="preserve">Worked with </w:t>
            </w:r>
            <w:r w:rsidRPr="00F132F5">
              <w:rPr>
                <w:sz w:val="22"/>
                <w:szCs w:val="22"/>
              </w:rPr>
              <w:t xml:space="preserve">Aptara International Pvt. Ltd. </w:t>
            </w:r>
            <w:r w:rsidRPr="00F132F5">
              <w:t>as Sr</w:t>
            </w:r>
            <w:r>
              <w:t>.</w:t>
            </w:r>
            <w:r w:rsidRPr="00F132F5">
              <w:t xml:space="preserve"> Account Executive from October ,2013 to July, 2015</w:t>
            </w:r>
          </w:p>
          <w:p w14:paraId="208F885A" w14:textId="77777777" w:rsidR="00000000" w:rsidRDefault="00000000">
            <w:pPr>
              <w:rPr>
                <w:color w:val="000000"/>
              </w:rPr>
            </w:pPr>
          </w:p>
        </w:tc>
      </w:tr>
    </w:tbl>
    <w:p w14:paraId="500E3273" w14:textId="77777777" w:rsidR="00000000" w:rsidRPr="00F44FA4" w:rsidRDefault="00000000">
      <w:pPr>
        <w:rPr>
          <w:sz w:val="22"/>
          <w:szCs w:val="22"/>
        </w:rPr>
      </w:pPr>
      <w:r w:rsidRPr="00F44FA4">
        <w:rPr>
          <w:b/>
          <w:bCs/>
          <w:sz w:val="22"/>
          <w:szCs w:val="22"/>
          <w:u w:val="single"/>
        </w:rPr>
        <w:t>Key Responsibilities</w:t>
      </w:r>
    </w:p>
    <w:p w14:paraId="4BB24B14" w14:textId="77777777" w:rsidR="00000000" w:rsidRDefault="00000000">
      <w:pPr>
        <w:rPr>
          <w:b/>
          <w:bCs/>
        </w:rPr>
      </w:pPr>
    </w:p>
    <w:p w14:paraId="11F72E49" w14:textId="77777777" w:rsidR="00000000" w:rsidRPr="00F44FA4" w:rsidRDefault="00000000">
      <w:pPr>
        <w:rPr>
          <w:sz w:val="18"/>
          <w:szCs w:val="18"/>
        </w:rPr>
      </w:pPr>
      <w:r w:rsidRPr="00F44FA4">
        <w:rPr>
          <w:sz w:val="18"/>
          <w:szCs w:val="18"/>
          <w:u w:val="single"/>
        </w:rPr>
        <w:t>INDIRECT TAX</w:t>
      </w:r>
    </w:p>
    <w:p w14:paraId="52B76F33" w14:textId="77777777" w:rsidR="00000000" w:rsidRDefault="00000000">
      <w:pPr>
        <w:rPr>
          <w:b/>
          <w:bCs/>
        </w:rPr>
      </w:pPr>
    </w:p>
    <w:p w14:paraId="6231D8B5" w14:textId="0E96E51D" w:rsidR="00000000" w:rsidRDefault="00000000">
      <w:pPr>
        <w:numPr>
          <w:ilvl w:val="0"/>
          <w:numId w:val="1"/>
        </w:numPr>
        <w:tabs>
          <w:tab w:val="left" w:pos="0"/>
          <w:tab w:val="left" w:pos="360"/>
        </w:tabs>
        <w:jc w:val="both"/>
      </w:pPr>
      <w:r>
        <w:lastRenderedPageBreak/>
        <w:t>Reply of GST Department notice ASMT-</w:t>
      </w:r>
      <w:r w:rsidR="00F44FA4">
        <w:t>10.</w:t>
      </w:r>
    </w:p>
    <w:p w14:paraId="2D538826" w14:textId="37479476" w:rsidR="00000000" w:rsidRDefault="00000000">
      <w:pPr>
        <w:numPr>
          <w:ilvl w:val="0"/>
          <w:numId w:val="1"/>
        </w:numPr>
        <w:tabs>
          <w:tab w:val="left" w:pos="0"/>
          <w:tab w:val="left" w:pos="360"/>
        </w:tabs>
        <w:jc w:val="both"/>
      </w:pPr>
      <w:r>
        <w:t>Registration of Individual /H</w:t>
      </w:r>
      <w:r w:rsidR="00F44FA4">
        <w:t>UF</w:t>
      </w:r>
      <w:r>
        <w:t>/ Firm/Company under GST Act</w:t>
      </w:r>
    </w:p>
    <w:p w14:paraId="789ADEF6" w14:textId="0BF4A44A" w:rsidR="00000000" w:rsidRDefault="00000000">
      <w:pPr>
        <w:numPr>
          <w:ilvl w:val="0"/>
          <w:numId w:val="1"/>
        </w:numPr>
        <w:tabs>
          <w:tab w:val="left" w:pos="0"/>
          <w:tab w:val="left" w:pos="360"/>
        </w:tabs>
        <w:jc w:val="both"/>
      </w:pPr>
      <w:r>
        <w:t xml:space="preserve">Preparation and Filing of GST Return (GSTR -1, GSTR-3B, ,  ITC-04 </w:t>
      </w:r>
      <w:r w:rsidR="00F44FA4">
        <w:t>Etc.</w:t>
      </w:r>
      <w:r>
        <w:t xml:space="preserve"> )</w:t>
      </w:r>
    </w:p>
    <w:p w14:paraId="6868764E" w14:textId="7551F31F" w:rsidR="00000000" w:rsidRDefault="00000000">
      <w:pPr>
        <w:numPr>
          <w:ilvl w:val="0"/>
          <w:numId w:val="1"/>
        </w:numPr>
        <w:tabs>
          <w:tab w:val="left" w:pos="0"/>
          <w:tab w:val="left" w:pos="360"/>
        </w:tabs>
        <w:jc w:val="both"/>
      </w:pPr>
      <w:r>
        <w:t xml:space="preserve">Reconciliation of turnover </w:t>
      </w:r>
      <w:r w:rsidR="00F44FA4">
        <w:t>(GSTR</w:t>
      </w:r>
      <w:r>
        <w:t>- 3B Vs GSTR-1 Vs Financial.)</w:t>
      </w:r>
    </w:p>
    <w:p w14:paraId="0A8F80C1" w14:textId="5D90EB56" w:rsidR="00000000" w:rsidRDefault="00000000">
      <w:pPr>
        <w:numPr>
          <w:ilvl w:val="0"/>
          <w:numId w:val="1"/>
        </w:numPr>
        <w:tabs>
          <w:tab w:val="left" w:pos="0"/>
          <w:tab w:val="left" w:pos="360"/>
        </w:tabs>
        <w:jc w:val="both"/>
      </w:pPr>
      <w:r>
        <w:t xml:space="preserve">Reconciliation of GSTR -2A with books purchases </w:t>
      </w:r>
      <w:r w:rsidR="00F44FA4">
        <w:t>(Using</w:t>
      </w:r>
      <w:r>
        <w:t xml:space="preserve"> PIOV Table &amp; </w:t>
      </w:r>
      <w:r w:rsidR="00F44FA4">
        <w:t>VLOOKUP</w:t>
      </w:r>
      <w:r>
        <w:t xml:space="preserve">)  </w:t>
      </w:r>
    </w:p>
    <w:p w14:paraId="3E4B2D9A" w14:textId="0FEE57E6" w:rsidR="00000000" w:rsidRDefault="00000000">
      <w:pPr>
        <w:numPr>
          <w:ilvl w:val="0"/>
          <w:numId w:val="6"/>
        </w:numPr>
        <w:tabs>
          <w:tab w:val="left" w:pos="0"/>
          <w:tab w:val="left" w:pos="450"/>
        </w:tabs>
        <w:jc w:val="both"/>
      </w:pPr>
      <w:r>
        <w:t xml:space="preserve">Filling of GST Annual Return </w:t>
      </w:r>
      <w:r w:rsidR="00F44FA4">
        <w:t>(GSTR</w:t>
      </w:r>
      <w:r>
        <w:t xml:space="preserve"> -9 &amp; GSTR-9C)</w:t>
      </w:r>
    </w:p>
    <w:p w14:paraId="473B2EFC" w14:textId="1B9ABBA1" w:rsidR="00000000" w:rsidRDefault="00000000" w:rsidP="003A3FD0">
      <w:pPr>
        <w:numPr>
          <w:ilvl w:val="0"/>
          <w:numId w:val="6"/>
        </w:numPr>
        <w:tabs>
          <w:tab w:val="left" w:pos="0"/>
          <w:tab w:val="left" w:pos="450"/>
        </w:tabs>
        <w:ind w:left="450"/>
        <w:jc w:val="both"/>
      </w:pPr>
      <w:r>
        <w:t xml:space="preserve">Making of all necessary document for Claiming REFUND under GST </w:t>
      </w:r>
      <w:r w:rsidR="00F44FA4">
        <w:t>(input</w:t>
      </w:r>
      <w:r>
        <w:t xml:space="preserve"> on export without and with payment of tax).</w:t>
      </w:r>
    </w:p>
    <w:p w14:paraId="44866777" w14:textId="77777777" w:rsidR="00000000" w:rsidRDefault="00000000">
      <w:pPr>
        <w:pStyle w:val="Heading3"/>
      </w:pPr>
    </w:p>
    <w:p w14:paraId="733C2BF9" w14:textId="77777777" w:rsidR="00000000" w:rsidRPr="00F44FA4" w:rsidRDefault="00000000">
      <w:pPr>
        <w:pStyle w:val="Heading3"/>
        <w:rPr>
          <w:b w:val="0"/>
          <w:bCs w:val="0"/>
          <w:sz w:val="18"/>
          <w:szCs w:val="18"/>
        </w:rPr>
      </w:pPr>
      <w:r w:rsidRPr="00F44FA4">
        <w:rPr>
          <w:b w:val="0"/>
          <w:bCs w:val="0"/>
          <w:sz w:val="18"/>
          <w:szCs w:val="18"/>
        </w:rPr>
        <w:t>INCOME TAX</w:t>
      </w:r>
    </w:p>
    <w:p w14:paraId="666FF74D" w14:textId="77777777" w:rsidR="00000000" w:rsidRDefault="00000000">
      <w:pPr>
        <w:pStyle w:val="Heading3"/>
        <w:rPr>
          <w:u w:val="none"/>
        </w:rPr>
      </w:pPr>
    </w:p>
    <w:p w14:paraId="706F2AF3" w14:textId="11A56586" w:rsidR="00000000" w:rsidRDefault="00000000">
      <w:pPr>
        <w:numPr>
          <w:ilvl w:val="0"/>
          <w:numId w:val="7"/>
        </w:numPr>
        <w:tabs>
          <w:tab w:val="left" w:pos="0"/>
          <w:tab w:val="left" w:pos="360"/>
        </w:tabs>
      </w:pPr>
      <w:r>
        <w:t xml:space="preserve">Preparation &amp; </w:t>
      </w:r>
      <w:r>
        <w:rPr>
          <w:b/>
          <w:bCs/>
        </w:rPr>
        <w:t xml:space="preserve">Finalization of Financial </w:t>
      </w:r>
      <w:r w:rsidR="00F44FA4">
        <w:rPr>
          <w:b/>
          <w:bCs/>
        </w:rPr>
        <w:t>statement</w:t>
      </w:r>
      <w:r w:rsidR="00F44FA4">
        <w:t xml:space="preserve"> (P</w:t>
      </w:r>
      <w:r>
        <w:t>/L, Balance sheet, Cash flow) for Company as per Schedule III of company Act, 2013</w:t>
      </w:r>
    </w:p>
    <w:p w14:paraId="73CF8E48" w14:textId="27FE63D7" w:rsidR="00000000" w:rsidRDefault="00000000">
      <w:pPr>
        <w:numPr>
          <w:ilvl w:val="0"/>
          <w:numId w:val="7"/>
        </w:numPr>
        <w:tabs>
          <w:tab w:val="left" w:pos="0"/>
          <w:tab w:val="left" w:pos="360"/>
        </w:tabs>
      </w:pPr>
      <w:r>
        <w:t xml:space="preserve"> Filing of Income tax returns of individual, partnerships and Companies as per Income </w:t>
      </w:r>
      <w:r w:rsidR="00F44FA4">
        <w:t>tax Act</w:t>
      </w:r>
      <w:r>
        <w:t>, 1961</w:t>
      </w:r>
    </w:p>
    <w:p w14:paraId="7C925078" w14:textId="77777777" w:rsidR="00000000" w:rsidRDefault="00000000">
      <w:pPr>
        <w:numPr>
          <w:ilvl w:val="0"/>
          <w:numId w:val="7"/>
        </w:numPr>
        <w:tabs>
          <w:tab w:val="left" w:pos="0"/>
          <w:tab w:val="left" w:pos="360"/>
        </w:tabs>
      </w:pPr>
      <w:r>
        <w:t>Reply of notice u/s 148,142,143,</w:t>
      </w:r>
    </w:p>
    <w:p w14:paraId="14261697" w14:textId="77777777" w:rsidR="00000000" w:rsidRDefault="00000000">
      <w:pPr>
        <w:numPr>
          <w:ilvl w:val="0"/>
          <w:numId w:val="7"/>
        </w:numPr>
        <w:tabs>
          <w:tab w:val="left" w:pos="0"/>
          <w:tab w:val="left" w:pos="360"/>
        </w:tabs>
      </w:pPr>
      <w:r>
        <w:t xml:space="preserve">Preparation and filing of Tax Audit Report FORM 3CA/CB-CD as per Section 44AB of IT Act. </w:t>
      </w:r>
    </w:p>
    <w:p w14:paraId="143D503C" w14:textId="59150500" w:rsidR="00000000" w:rsidRDefault="00000000">
      <w:pPr>
        <w:numPr>
          <w:ilvl w:val="0"/>
          <w:numId w:val="7"/>
        </w:numPr>
        <w:tabs>
          <w:tab w:val="left" w:pos="0"/>
          <w:tab w:val="left" w:pos="360"/>
        </w:tabs>
      </w:pPr>
      <w:r>
        <w:t xml:space="preserve">Preparation and filing of TDS &amp; TCS Return (26Q, 24Q, 27Q, </w:t>
      </w:r>
      <w:r w:rsidR="00F44FA4">
        <w:t>Etc.</w:t>
      </w:r>
      <w:r>
        <w:t xml:space="preserve">) and </w:t>
      </w:r>
      <w:r w:rsidR="00F44FA4">
        <w:t>equalization</w:t>
      </w:r>
      <w:r>
        <w:t xml:space="preserve"> levy.</w:t>
      </w:r>
    </w:p>
    <w:p w14:paraId="0F3BDC2D" w14:textId="77777777" w:rsidR="00000000" w:rsidRDefault="00000000">
      <w:pPr>
        <w:numPr>
          <w:ilvl w:val="0"/>
          <w:numId w:val="7"/>
        </w:numPr>
        <w:tabs>
          <w:tab w:val="left" w:pos="0"/>
          <w:tab w:val="left" w:pos="360"/>
        </w:tabs>
      </w:pPr>
      <w:r>
        <w:t>Tax planning for clients.</w:t>
      </w:r>
    </w:p>
    <w:p w14:paraId="067A5DAD" w14:textId="2ED7B83A" w:rsidR="00000000" w:rsidRDefault="00000000">
      <w:pPr>
        <w:numPr>
          <w:ilvl w:val="0"/>
          <w:numId w:val="7"/>
        </w:numPr>
        <w:tabs>
          <w:tab w:val="left" w:pos="0"/>
          <w:tab w:val="left" w:pos="360"/>
        </w:tabs>
      </w:pPr>
      <w:r>
        <w:t xml:space="preserve">Filing of FORM 15CA-CB for Foreign </w:t>
      </w:r>
      <w:r w:rsidR="00F44FA4">
        <w:t>payment.</w:t>
      </w:r>
    </w:p>
    <w:p w14:paraId="1F687996" w14:textId="77777777" w:rsidR="00000000" w:rsidRDefault="00000000">
      <w:pPr>
        <w:numPr>
          <w:ilvl w:val="0"/>
          <w:numId w:val="7"/>
        </w:numPr>
        <w:tabs>
          <w:tab w:val="left" w:pos="0"/>
          <w:tab w:val="left" w:pos="360"/>
        </w:tabs>
        <w:rPr>
          <w:bCs/>
        </w:rPr>
      </w:pPr>
      <w:r>
        <w:rPr>
          <w:bCs/>
        </w:rPr>
        <w:t xml:space="preserve">Ensure the compliance of International Taxation </w:t>
      </w:r>
    </w:p>
    <w:p w14:paraId="060D2AC4" w14:textId="7DBB485D" w:rsidR="00000000" w:rsidRDefault="00000000">
      <w:pPr>
        <w:numPr>
          <w:ilvl w:val="0"/>
          <w:numId w:val="7"/>
        </w:numPr>
        <w:tabs>
          <w:tab w:val="left" w:pos="0"/>
          <w:tab w:val="left" w:pos="360"/>
        </w:tabs>
      </w:pPr>
      <w:r>
        <w:t xml:space="preserve">Assisted in major areas of tax audit u/s 44AB of Income Tax Act, 1961 and MAT   Calculation u/s 115JB &amp; Other Taxation </w:t>
      </w:r>
      <w:r w:rsidR="00F44FA4">
        <w:t>Matters</w:t>
      </w:r>
      <w:r>
        <w:t xml:space="preserve"> such as preparation of returns and tax </w:t>
      </w:r>
    </w:p>
    <w:p w14:paraId="422E4851" w14:textId="77777777" w:rsidR="00000000" w:rsidRDefault="00000000">
      <w:pPr>
        <w:tabs>
          <w:tab w:val="left" w:pos="360"/>
        </w:tabs>
        <w:ind w:left="360"/>
      </w:pPr>
      <w:r>
        <w:t>Calculations</w:t>
      </w:r>
    </w:p>
    <w:p w14:paraId="04991E3A" w14:textId="77777777" w:rsidR="00000000" w:rsidRDefault="00000000">
      <w:pPr>
        <w:rPr>
          <w:b/>
          <w:bCs/>
        </w:rPr>
      </w:pPr>
    </w:p>
    <w:p w14:paraId="01293F89" w14:textId="77777777" w:rsidR="00000000" w:rsidRDefault="00000000">
      <w:pPr>
        <w:rPr>
          <w:b/>
          <w:bCs/>
        </w:rPr>
      </w:pPr>
      <w:r>
        <w:rPr>
          <w:b/>
          <w:bCs/>
          <w:u w:val="single"/>
        </w:rPr>
        <w:t>Compliance</w:t>
      </w:r>
    </w:p>
    <w:p w14:paraId="2677218B" w14:textId="77777777" w:rsidR="00000000" w:rsidRDefault="00000000">
      <w:pPr>
        <w:numPr>
          <w:ilvl w:val="0"/>
          <w:numId w:val="8"/>
        </w:numPr>
        <w:tabs>
          <w:tab w:val="left" w:pos="0"/>
          <w:tab w:val="left" w:pos="360"/>
          <w:tab w:val="left" w:pos="720"/>
        </w:tabs>
      </w:pPr>
      <w:r>
        <w:t>Compliance with requirement of schedule III of the Companies Act, 2013.</w:t>
      </w:r>
    </w:p>
    <w:p w14:paraId="434EA2DF" w14:textId="2583E4DB" w:rsidR="00000000" w:rsidRDefault="00000000">
      <w:pPr>
        <w:numPr>
          <w:ilvl w:val="0"/>
          <w:numId w:val="8"/>
        </w:numPr>
        <w:tabs>
          <w:tab w:val="left" w:pos="0"/>
          <w:tab w:val="left" w:pos="360"/>
          <w:tab w:val="left" w:pos="720"/>
        </w:tabs>
      </w:pPr>
      <w:r>
        <w:t xml:space="preserve">Calculation of </w:t>
      </w:r>
      <w:r w:rsidR="00F44FA4">
        <w:t>Deferred</w:t>
      </w:r>
      <w:r>
        <w:t xml:space="preserve"> tax as </w:t>
      </w:r>
      <w:r w:rsidR="00F44FA4">
        <w:t>Ind As</w:t>
      </w:r>
      <w:r>
        <w:t>.</w:t>
      </w:r>
    </w:p>
    <w:p w14:paraId="3ACB0E08" w14:textId="77777777" w:rsidR="00000000" w:rsidRDefault="00000000">
      <w:pPr>
        <w:numPr>
          <w:ilvl w:val="0"/>
          <w:numId w:val="8"/>
        </w:numPr>
        <w:tabs>
          <w:tab w:val="left" w:pos="0"/>
          <w:tab w:val="left" w:pos="360"/>
          <w:tab w:val="left" w:pos="720"/>
        </w:tabs>
      </w:pPr>
      <w:r>
        <w:t>Compliance with Accounting Standards as well as Ind As.</w:t>
      </w:r>
    </w:p>
    <w:p w14:paraId="1AE60FF1" w14:textId="77777777" w:rsidR="00000000" w:rsidRDefault="00000000">
      <w:pPr>
        <w:numPr>
          <w:ilvl w:val="0"/>
          <w:numId w:val="8"/>
        </w:numPr>
        <w:tabs>
          <w:tab w:val="left" w:pos="0"/>
          <w:tab w:val="left" w:pos="360"/>
          <w:tab w:val="left" w:pos="720"/>
        </w:tabs>
      </w:pPr>
      <w:r>
        <w:t>Drafting Audit Reports as per the new reporting requirements of Companies Audit Report Order, 2020 (CARO).</w:t>
      </w:r>
    </w:p>
    <w:p w14:paraId="06FE4B86" w14:textId="77777777" w:rsidR="00000000" w:rsidRDefault="00000000">
      <w:pPr>
        <w:numPr>
          <w:ilvl w:val="0"/>
          <w:numId w:val="8"/>
        </w:numPr>
        <w:tabs>
          <w:tab w:val="left" w:pos="0"/>
          <w:tab w:val="left" w:pos="360"/>
          <w:tab w:val="left" w:pos="720"/>
        </w:tabs>
      </w:pPr>
      <w:r>
        <w:t>Review of Corporate Governance Report and other Secretarial records.</w:t>
      </w:r>
    </w:p>
    <w:p w14:paraId="64A40548" w14:textId="77777777" w:rsidR="00000000" w:rsidRDefault="00000000">
      <w:pPr>
        <w:numPr>
          <w:ilvl w:val="0"/>
          <w:numId w:val="9"/>
        </w:numPr>
        <w:tabs>
          <w:tab w:val="left" w:pos="0"/>
          <w:tab w:val="left" w:pos="360"/>
        </w:tabs>
      </w:pPr>
      <w:r>
        <w:t>Cash Flow Statement.</w:t>
      </w:r>
    </w:p>
    <w:p w14:paraId="036B7E71" w14:textId="77777777" w:rsidR="00000000" w:rsidRDefault="00000000">
      <w:pPr>
        <w:ind w:left="450"/>
      </w:pPr>
    </w:p>
    <w:p w14:paraId="4DDE5C03" w14:textId="77777777" w:rsidR="00000000" w:rsidRDefault="00000000">
      <w:pPr>
        <w:rPr>
          <w:b/>
          <w:bCs/>
        </w:rPr>
      </w:pPr>
      <w:r>
        <w:rPr>
          <w:b/>
          <w:bCs/>
          <w:u w:val="single"/>
        </w:rPr>
        <w:t>Other key area</w:t>
      </w:r>
    </w:p>
    <w:p w14:paraId="667CCA4F" w14:textId="77777777" w:rsidR="00000000" w:rsidRDefault="00000000"/>
    <w:p w14:paraId="5C6A3621" w14:textId="77777777" w:rsidR="00000000" w:rsidRDefault="00000000">
      <w:r>
        <w:t>I have worked in as ERP environment and handled the following areas:</w:t>
      </w:r>
    </w:p>
    <w:p w14:paraId="71AB6C5F" w14:textId="77777777" w:rsidR="00000000" w:rsidRDefault="00000000">
      <w:pPr>
        <w:ind w:left="360"/>
        <w:jc w:val="both"/>
      </w:pPr>
    </w:p>
    <w:p w14:paraId="5869774A" w14:textId="77777777" w:rsidR="00000000" w:rsidRDefault="00000000" w:rsidP="00925407">
      <w:pPr>
        <w:pStyle w:val="ListParagraph"/>
        <w:numPr>
          <w:ilvl w:val="0"/>
          <w:numId w:val="10"/>
        </w:numPr>
        <w:jc w:val="both"/>
      </w:pPr>
      <w:r>
        <w:t xml:space="preserve">Independently handled tax audit for the last 4 Assessment year for various client on the behalf of firm </w:t>
      </w:r>
    </w:p>
    <w:p w14:paraId="6112389C" w14:textId="77777777" w:rsidR="00000000" w:rsidRDefault="00000000" w:rsidP="00925407">
      <w:pPr>
        <w:pStyle w:val="ListParagraph"/>
        <w:numPr>
          <w:ilvl w:val="0"/>
          <w:numId w:val="10"/>
        </w:numPr>
        <w:jc w:val="both"/>
      </w:pPr>
      <w:r>
        <w:t>Registration of various client under MSME, JIM, Shop &amp; Establishment Act,</w:t>
      </w:r>
    </w:p>
    <w:p w14:paraId="131293A3" w14:textId="77777777" w:rsidR="00000000" w:rsidRDefault="00000000" w:rsidP="00925407">
      <w:pPr>
        <w:pStyle w:val="ListParagraph"/>
        <w:numPr>
          <w:ilvl w:val="0"/>
          <w:numId w:val="10"/>
        </w:numPr>
        <w:jc w:val="both"/>
      </w:pPr>
      <w:r>
        <w:t xml:space="preserve">ESI, EPF &amp; Payroll Process. </w:t>
      </w:r>
    </w:p>
    <w:p w14:paraId="4AB69B52" w14:textId="77777777" w:rsidR="00000000" w:rsidRDefault="00000000" w:rsidP="00925407">
      <w:pPr>
        <w:pStyle w:val="ListParagraph"/>
        <w:numPr>
          <w:ilvl w:val="0"/>
          <w:numId w:val="10"/>
        </w:numPr>
      </w:pPr>
      <w:r>
        <w:t>Knowledge of International taxation (Provision of Transfer Price, NRI Taxation, GAAR, DTAA, Black money Act)</w:t>
      </w:r>
    </w:p>
    <w:p w14:paraId="5A718117" w14:textId="77777777" w:rsidR="00000000" w:rsidRDefault="00000000">
      <w:pPr>
        <w:ind w:left="720"/>
        <w:jc w:val="both"/>
      </w:pPr>
    </w:p>
    <w:p w14:paraId="4F722333" w14:textId="77777777" w:rsidR="00000000" w:rsidRPr="00F44FA4" w:rsidRDefault="00000000">
      <w:pPr>
        <w:rPr>
          <w:b/>
          <w:bCs/>
          <w:caps/>
          <w:sz w:val="18"/>
          <w:szCs w:val="18"/>
        </w:rPr>
      </w:pPr>
      <w:r w:rsidRPr="00F44FA4">
        <w:rPr>
          <w:b/>
          <w:bCs/>
          <w:caps/>
          <w:sz w:val="18"/>
          <w:szCs w:val="18"/>
          <w:u w:val="single"/>
        </w:rPr>
        <w:lastRenderedPageBreak/>
        <w:t>Skill Sets:-</w:t>
      </w: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445"/>
        <w:gridCol w:w="4411"/>
      </w:tblGrid>
      <w:tr w:rsidR="00000000" w14:paraId="4817C100" w14:textId="77777777"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D3F2E" w14:textId="77777777" w:rsidR="00000000" w:rsidRDefault="00000000">
            <w:pPr>
              <w:rPr>
                <w:sz w:val="22"/>
                <w:szCs w:val="22"/>
              </w:rPr>
            </w:pPr>
          </w:p>
          <w:p w14:paraId="3F2DB7E1" w14:textId="77777777" w:rsidR="00000000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S/W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4095B" w14:textId="47D3B08F" w:rsidR="00000000" w:rsidRPr="00F44FA4" w:rsidRDefault="00000000">
            <w:pPr>
              <w:rPr>
                <w:sz w:val="22"/>
                <w:szCs w:val="22"/>
              </w:rPr>
            </w:pPr>
            <w:r w:rsidRPr="00F44FA4">
              <w:rPr>
                <w:sz w:val="22"/>
                <w:szCs w:val="22"/>
              </w:rPr>
              <w:t>MS-</w:t>
            </w:r>
            <w:r w:rsidR="00F44FA4" w:rsidRPr="00F44FA4">
              <w:rPr>
                <w:sz w:val="22"/>
                <w:szCs w:val="22"/>
              </w:rPr>
              <w:t>Office,</w:t>
            </w:r>
            <w:r w:rsidRPr="00F44FA4">
              <w:rPr>
                <w:sz w:val="22"/>
                <w:szCs w:val="22"/>
              </w:rPr>
              <w:t xml:space="preserve"> Advance </w:t>
            </w:r>
            <w:r w:rsidR="00F44FA4" w:rsidRPr="00F44FA4">
              <w:rPr>
                <w:sz w:val="22"/>
                <w:szCs w:val="22"/>
              </w:rPr>
              <w:t>Excel(VLOOKUP</w:t>
            </w:r>
            <w:r w:rsidRPr="00F44FA4">
              <w:rPr>
                <w:sz w:val="22"/>
                <w:szCs w:val="22"/>
              </w:rPr>
              <w:t>, H</w:t>
            </w:r>
            <w:r w:rsidR="00F44FA4" w:rsidRPr="00F44FA4">
              <w:rPr>
                <w:sz w:val="22"/>
                <w:szCs w:val="22"/>
              </w:rPr>
              <w:t>LOOKUP</w:t>
            </w:r>
            <w:r w:rsidRPr="00F44FA4">
              <w:rPr>
                <w:sz w:val="22"/>
                <w:szCs w:val="22"/>
              </w:rPr>
              <w:t>, PIOVE Table and advance</w:t>
            </w:r>
            <w:r w:rsidR="00F44FA4" w:rsidRPr="00F44FA4">
              <w:rPr>
                <w:sz w:val="22"/>
                <w:szCs w:val="22"/>
              </w:rPr>
              <w:t xml:space="preserve"> </w:t>
            </w:r>
            <w:r w:rsidRPr="00F44FA4">
              <w:rPr>
                <w:sz w:val="22"/>
                <w:szCs w:val="22"/>
              </w:rPr>
              <w:t>formula)</w:t>
            </w:r>
          </w:p>
        </w:tc>
      </w:tr>
      <w:tr w:rsidR="00000000" w14:paraId="3F1DF2A9" w14:textId="77777777">
        <w:tc>
          <w:tcPr>
            <w:tcW w:w="4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3E7C7" w14:textId="77777777" w:rsidR="00000000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Accounting Software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FA1C5" w14:textId="77777777" w:rsidR="00000000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Tally, Busy, ERP. Software, SAP, Edge-1</w:t>
            </w:r>
          </w:p>
        </w:tc>
      </w:tr>
    </w:tbl>
    <w:p w14:paraId="7AF30D0A" w14:textId="77777777" w:rsidR="00000000" w:rsidRDefault="00000000">
      <w:pPr>
        <w:jc w:val="both"/>
      </w:pPr>
    </w:p>
    <w:p w14:paraId="59483C0E" w14:textId="77777777" w:rsidR="00000000" w:rsidRDefault="00000000">
      <w:pPr>
        <w:rPr>
          <w:b/>
          <w:bCs/>
          <w:caps/>
        </w:rPr>
      </w:pPr>
    </w:p>
    <w:p w14:paraId="4334D601" w14:textId="77777777" w:rsidR="00000000" w:rsidRDefault="00000000">
      <w:pPr>
        <w:rPr>
          <w:b/>
          <w:bCs/>
          <w:caps/>
          <w:sz w:val="28"/>
          <w:szCs w:val="28"/>
        </w:rPr>
      </w:pPr>
      <w:r w:rsidRPr="00F44FA4">
        <w:rPr>
          <w:b/>
          <w:bCs/>
          <w:caps/>
          <w:sz w:val="16"/>
          <w:szCs w:val="16"/>
          <w:u w:val="single"/>
        </w:rPr>
        <w:t>Personnel Profile:-</w:t>
      </w:r>
    </w:p>
    <w:p w14:paraId="5D02B3F0" w14:textId="77777777" w:rsidR="00000000" w:rsidRDefault="00000000">
      <w:pPr>
        <w:rPr>
          <w:b/>
          <w:bCs/>
          <w:sz w:val="26"/>
          <w:szCs w:val="26"/>
        </w:rPr>
      </w:pPr>
    </w:p>
    <w:p w14:paraId="4BBDD448" w14:textId="43C3FC85" w:rsidR="00000000" w:rsidRDefault="00F44FA4">
      <w:pPr>
        <w:rPr>
          <w:sz w:val="22"/>
          <w:szCs w:val="22"/>
        </w:rPr>
      </w:pPr>
      <w:r>
        <w:rPr>
          <w:sz w:val="22"/>
          <w:szCs w:val="22"/>
        </w:rPr>
        <w:t xml:space="preserve">Father’s </w:t>
      </w:r>
      <w:r w:rsidR="00000000">
        <w:rPr>
          <w:sz w:val="22"/>
          <w:szCs w:val="22"/>
        </w:rPr>
        <w:t xml:space="preserve">Name                     </w:t>
      </w:r>
      <w:r w:rsidR="00000000">
        <w:rPr>
          <w:sz w:val="22"/>
          <w:szCs w:val="22"/>
        </w:rPr>
        <w:tab/>
        <w:t>: Mr. Navindra Jha</w:t>
      </w:r>
    </w:p>
    <w:p w14:paraId="4C859CAE" w14:textId="77777777" w:rsidR="00000000" w:rsidRDefault="00000000">
      <w:pPr>
        <w:rPr>
          <w:sz w:val="22"/>
          <w:szCs w:val="22"/>
        </w:rPr>
      </w:pPr>
      <w:r>
        <w:rPr>
          <w:sz w:val="22"/>
          <w:szCs w:val="22"/>
        </w:rPr>
        <w:t>Date of Birth                               : 05</w:t>
      </w:r>
      <w:r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April, 1989.</w:t>
      </w:r>
    </w:p>
    <w:p w14:paraId="3CD8A6D6" w14:textId="77777777" w:rsidR="00000000" w:rsidRDefault="00000000">
      <w:pPr>
        <w:rPr>
          <w:sz w:val="22"/>
          <w:szCs w:val="22"/>
        </w:rPr>
      </w:pPr>
      <w:r>
        <w:rPr>
          <w:sz w:val="22"/>
          <w:szCs w:val="22"/>
        </w:rPr>
        <w:t xml:space="preserve">Nationality                           </w:t>
      </w:r>
      <w:r>
        <w:rPr>
          <w:sz w:val="22"/>
          <w:szCs w:val="22"/>
        </w:rPr>
        <w:tab/>
        <w:t>: Indian</w:t>
      </w:r>
    </w:p>
    <w:p w14:paraId="5E854199" w14:textId="77777777" w:rsidR="00000000" w:rsidRDefault="00000000">
      <w:pPr>
        <w:rPr>
          <w:sz w:val="22"/>
          <w:szCs w:val="22"/>
        </w:rPr>
      </w:pPr>
      <w:r>
        <w:rPr>
          <w:sz w:val="22"/>
          <w:szCs w:val="22"/>
        </w:rPr>
        <w:t>Gender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>
        <w:rPr>
          <w:sz w:val="22"/>
          <w:szCs w:val="22"/>
        </w:rPr>
        <w:tab/>
        <w:t>: Male</w:t>
      </w:r>
    </w:p>
    <w:p w14:paraId="39326CF7" w14:textId="77777777" w:rsidR="00000000" w:rsidRDefault="00000000">
      <w:pPr>
        <w:rPr>
          <w:sz w:val="22"/>
          <w:szCs w:val="22"/>
        </w:rPr>
      </w:pPr>
      <w:r>
        <w:rPr>
          <w:sz w:val="22"/>
          <w:szCs w:val="22"/>
        </w:rPr>
        <w:t xml:space="preserve">Marital Status                      </w:t>
      </w:r>
      <w:r>
        <w:rPr>
          <w:sz w:val="22"/>
          <w:szCs w:val="22"/>
        </w:rPr>
        <w:tab/>
        <w:t>: Married</w:t>
      </w:r>
    </w:p>
    <w:p w14:paraId="5E8B0629" w14:textId="77777777" w:rsidR="00000000" w:rsidRDefault="00000000">
      <w:pPr>
        <w:rPr>
          <w:sz w:val="22"/>
          <w:szCs w:val="22"/>
        </w:rPr>
      </w:pPr>
      <w:r>
        <w:rPr>
          <w:sz w:val="22"/>
          <w:szCs w:val="22"/>
        </w:rPr>
        <w:t>Hobbies                                       : Watching Movies.</w:t>
      </w:r>
    </w:p>
    <w:p w14:paraId="16784936" w14:textId="77777777" w:rsidR="00000000" w:rsidRDefault="00000000">
      <w:pPr>
        <w:rPr>
          <w:sz w:val="22"/>
          <w:szCs w:val="22"/>
        </w:rPr>
      </w:pPr>
      <w:r>
        <w:rPr>
          <w:sz w:val="22"/>
          <w:szCs w:val="22"/>
        </w:rPr>
        <w:t>Language Known                        : Hindi, English &amp; Maithili</w:t>
      </w:r>
    </w:p>
    <w:p w14:paraId="1F9D48D4" w14:textId="77777777" w:rsidR="00000000" w:rsidRDefault="00000000">
      <w:pPr>
        <w:rPr>
          <w:sz w:val="22"/>
          <w:szCs w:val="22"/>
        </w:rPr>
      </w:pPr>
    </w:p>
    <w:p w14:paraId="6FFFA6EF" w14:textId="77777777" w:rsidR="00000000" w:rsidRDefault="00000000"/>
    <w:p w14:paraId="3DB40853" w14:textId="51EBD14F" w:rsidR="00000000" w:rsidRPr="00F44FA4" w:rsidRDefault="00F44FA4">
      <w:pPr>
        <w:rPr>
          <w:b/>
          <w:bCs/>
          <w:caps/>
          <w:sz w:val="18"/>
          <w:szCs w:val="18"/>
        </w:rPr>
      </w:pPr>
      <w:r w:rsidRPr="00F44FA4">
        <w:rPr>
          <w:b/>
          <w:bCs/>
          <w:caps/>
          <w:sz w:val="18"/>
          <w:szCs w:val="18"/>
          <w:u w:val="single"/>
        </w:rPr>
        <w:t>DECLARATION: -</w:t>
      </w:r>
    </w:p>
    <w:p w14:paraId="3EB02867" w14:textId="77777777" w:rsidR="00000000" w:rsidRDefault="00000000"/>
    <w:p w14:paraId="070ABF81" w14:textId="77777777" w:rsidR="00000000" w:rsidRDefault="00000000">
      <w:pPr>
        <w:rPr>
          <w:sz w:val="22"/>
          <w:szCs w:val="22"/>
        </w:rPr>
      </w:pPr>
      <w:r>
        <w:rPr>
          <w:sz w:val="22"/>
          <w:szCs w:val="22"/>
        </w:rPr>
        <w:t>I hereby declare that all the above information is true to the best of my knowledge.</w:t>
      </w:r>
    </w:p>
    <w:p w14:paraId="4261614C" w14:textId="77777777" w:rsidR="00000000" w:rsidRDefault="00000000">
      <w:pPr>
        <w:rPr>
          <w:b/>
          <w:bCs/>
          <w:sz w:val="22"/>
          <w:szCs w:val="22"/>
        </w:rPr>
      </w:pPr>
    </w:p>
    <w:p w14:paraId="2CDE8B9C" w14:textId="77777777" w:rsidR="00000000" w:rsidRDefault="00000000">
      <w:pPr>
        <w:rPr>
          <w:b/>
          <w:bCs/>
          <w:sz w:val="22"/>
          <w:szCs w:val="22"/>
        </w:rPr>
      </w:pPr>
    </w:p>
    <w:p w14:paraId="709EA1D5" w14:textId="14823A44" w:rsidR="00000000" w:rsidRDefault="00000000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Date: - 21-0</w:t>
      </w:r>
      <w:r w:rsidR="00F44FA4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>-202</w:t>
      </w:r>
      <w:r w:rsidR="00F44FA4">
        <w:rPr>
          <w:b/>
          <w:bCs/>
          <w:sz w:val="22"/>
          <w:szCs w:val="22"/>
        </w:rPr>
        <w:t>4</w:t>
      </w:r>
    </w:p>
    <w:p w14:paraId="10B35122" w14:textId="77777777" w:rsidR="00000000" w:rsidRDefault="00000000">
      <w:pPr>
        <w:rPr>
          <w:b/>
          <w:bCs/>
          <w:sz w:val="22"/>
          <w:szCs w:val="22"/>
        </w:rPr>
      </w:pPr>
    </w:p>
    <w:p w14:paraId="4A3C366E" w14:textId="5CAD1BA0" w:rsidR="00000000" w:rsidRDefault="00000000">
      <w:pPr>
        <w:rPr>
          <w:b/>
          <w:bCs/>
        </w:rPr>
      </w:pPr>
      <w:r>
        <w:rPr>
          <w:b/>
          <w:bCs/>
          <w:sz w:val="22"/>
          <w:szCs w:val="22"/>
        </w:rPr>
        <w:t>Place: -New Delhi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</w:rPr>
        <w:tab/>
      </w:r>
    </w:p>
    <w:p w14:paraId="0300F2D4" w14:textId="77777777" w:rsidR="00000000" w:rsidRDefault="00000000">
      <w:pPr>
        <w:jc w:val="right"/>
        <w:rPr>
          <w:b/>
          <w:bCs/>
        </w:rPr>
      </w:pPr>
    </w:p>
    <w:p w14:paraId="567072D3" w14:textId="77777777" w:rsidR="00000000" w:rsidRDefault="00000000">
      <w:pPr>
        <w:jc w:val="right"/>
        <w:rPr>
          <w:b/>
          <w:bCs/>
        </w:rPr>
      </w:pPr>
      <w:r>
        <w:rPr>
          <w:b/>
          <w:bCs/>
        </w:rPr>
        <w:t>RAMAN KUMAR JHA</w:t>
      </w:r>
    </w:p>
    <w:p w14:paraId="32F1F141" w14:textId="77777777" w:rsidR="00000000" w:rsidRDefault="00000000">
      <w:pPr>
        <w:jc w:val="right"/>
        <w:rPr>
          <w:b/>
          <w:bCs/>
        </w:rPr>
      </w:pPr>
    </w:p>
    <w:p w14:paraId="06C12AFA" w14:textId="21050D4A" w:rsidR="00BD3C17" w:rsidRDefault="00000000">
      <w:pPr>
        <w:jc w:val="right"/>
        <w:rPr>
          <w:b/>
          <w:bCs/>
        </w:rPr>
      </w:pPr>
      <w:r>
        <w:rPr>
          <w:rFonts w:ascii="Times SC" w:hAnsi="Times SC" w:cs="Times SC"/>
          <w:b/>
          <w:bCs/>
          <w:smallCaps/>
        </w:rPr>
        <w:t>(Signature)</w:t>
      </w:r>
      <w:r w:rsidR="00B07292">
        <w:rPr>
          <w:noProof/>
        </w:rPr>
        <w:drawing>
          <wp:anchor distT="0" distB="0" distL="114300" distR="114300" simplePos="0" relativeHeight="251658240" behindDoc="0" locked="0" layoutInCell="1" allowOverlap="1" wp14:anchorId="2BDDCC71" wp14:editId="2AC34A4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D3C17">
      <w:endnotePr>
        <w:numFmt w:val="decimal"/>
        <w:numStart w:val="0"/>
      </w:endnotePr>
      <w:pgSz w:w="12240" w:h="15840"/>
      <w:pgMar w:top="135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E60C1" w14:textId="77777777" w:rsidR="00BD3C17" w:rsidRDefault="00BD3C17" w:rsidP="00F44FA4">
      <w:r>
        <w:separator/>
      </w:r>
    </w:p>
  </w:endnote>
  <w:endnote w:type="continuationSeparator" w:id="0">
    <w:p w14:paraId="0614DD17" w14:textId="77777777" w:rsidR="00BD3C17" w:rsidRDefault="00BD3C17" w:rsidP="00F4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Zurich BT">
    <w:altName w:val="Arial"/>
    <w:charset w:val="00"/>
    <w:family w:val="swiss"/>
    <w:pitch w:val="default"/>
    <w:sig w:usb0="00000007" w:usb1="00000000" w:usb2="00000000" w:usb3="00000000" w:csb0="00000011" w:csb1="00000000"/>
  </w:font>
  <w:font w:name="Times SC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E0CDC" w14:textId="77777777" w:rsidR="00BD3C17" w:rsidRDefault="00BD3C17" w:rsidP="00F44FA4">
      <w:r>
        <w:separator/>
      </w:r>
    </w:p>
  </w:footnote>
  <w:footnote w:type="continuationSeparator" w:id="0">
    <w:p w14:paraId="211DBBC2" w14:textId="77777777" w:rsidR="00BD3C17" w:rsidRDefault="00BD3C17" w:rsidP="00F44F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3B79CC"/>
    <w:multiLevelType w:val="multilevel"/>
    <w:tmpl w:val="0000000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97871487">
    <w:abstractNumId w:val="0"/>
  </w:num>
  <w:num w:numId="2" w16cid:durableId="1058240590">
    <w:abstractNumId w:val="1"/>
  </w:num>
  <w:num w:numId="3" w16cid:durableId="440148417">
    <w:abstractNumId w:val="2"/>
  </w:num>
  <w:num w:numId="4" w16cid:durableId="396518213">
    <w:abstractNumId w:val="3"/>
  </w:num>
  <w:num w:numId="5" w16cid:durableId="678511487">
    <w:abstractNumId w:val="4"/>
  </w:num>
  <w:num w:numId="6" w16cid:durableId="646083565">
    <w:abstractNumId w:val="0"/>
    <w:lvlOverride w:ilvl="0">
      <w:lvl w:ilvl="0">
        <w:start w:val="1"/>
        <w:numFmt w:val="bullet"/>
        <w:lvlText w:val=""/>
        <w:lvlJc w:val="left"/>
        <w:pPr>
          <w:tabs>
            <w:tab w:val="num" w:pos="0"/>
          </w:tabs>
          <w:ind w:left="360" w:hanging="360"/>
        </w:pPr>
        <w:rPr>
          <w:rFonts w:ascii="Wingdings" w:hAnsi="Wingdings" w:cs="Wingdings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3600"/>
          </w:tabs>
          <w:ind w:left="360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320"/>
          </w:tabs>
          <w:ind w:left="43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040"/>
          </w:tabs>
          <w:ind w:left="5040" w:hanging="360"/>
        </w:pPr>
        <w:rPr>
          <w:rFonts w:ascii="Courier New" w:hAnsi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5760"/>
          </w:tabs>
          <w:ind w:left="5760" w:hanging="360"/>
        </w:pPr>
        <w:rPr>
          <w:rFonts w:ascii="Wingdings" w:hAnsi="Wingdings" w:hint="default"/>
        </w:rPr>
      </w:lvl>
    </w:lvlOverride>
  </w:num>
  <w:num w:numId="7" w16cid:durableId="461385864">
    <w:abstractNumId w:val="0"/>
    <w:lvlOverride w:ilvl="0">
      <w:lvl w:ilvl="0">
        <w:start w:val="1"/>
        <w:numFmt w:val="bullet"/>
        <w:lvlText w:val=""/>
        <w:lvlJc w:val="left"/>
        <w:pPr>
          <w:tabs>
            <w:tab w:val="num" w:pos="0"/>
          </w:tabs>
          <w:ind w:left="360" w:hanging="360"/>
        </w:pPr>
        <w:rPr>
          <w:rFonts w:ascii="Wingdings" w:hAnsi="Wingdings" w:cs="Wingdings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3600"/>
          </w:tabs>
          <w:ind w:left="360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320"/>
          </w:tabs>
          <w:ind w:left="43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040"/>
          </w:tabs>
          <w:ind w:left="5040" w:hanging="360"/>
        </w:pPr>
        <w:rPr>
          <w:rFonts w:ascii="Courier New" w:hAnsi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5760"/>
          </w:tabs>
          <w:ind w:left="5760" w:hanging="360"/>
        </w:pPr>
        <w:rPr>
          <w:rFonts w:ascii="Wingdings" w:hAnsi="Wingdings" w:hint="default"/>
        </w:rPr>
      </w:lvl>
    </w:lvlOverride>
  </w:num>
  <w:num w:numId="8" w16cid:durableId="486096789">
    <w:abstractNumId w:val="0"/>
    <w:lvlOverride w:ilvl="0">
      <w:lvl w:ilvl="0">
        <w:start w:val="1"/>
        <w:numFmt w:val="bullet"/>
        <w:lvlText w:val=""/>
        <w:lvlJc w:val="left"/>
        <w:pPr>
          <w:tabs>
            <w:tab w:val="num" w:pos="0"/>
          </w:tabs>
          <w:ind w:left="360" w:hanging="360"/>
        </w:pPr>
        <w:rPr>
          <w:rFonts w:ascii="Wingdings" w:hAnsi="Wingdings" w:cs="Wingdings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3600"/>
          </w:tabs>
          <w:ind w:left="360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320"/>
          </w:tabs>
          <w:ind w:left="43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040"/>
          </w:tabs>
          <w:ind w:left="5040" w:hanging="360"/>
        </w:pPr>
        <w:rPr>
          <w:rFonts w:ascii="Courier New" w:hAnsi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5760"/>
          </w:tabs>
          <w:ind w:left="5760" w:hanging="360"/>
        </w:pPr>
        <w:rPr>
          <w:rFonts w:ascii="Wingdings" w:hAnsi="Wingdings" w:hint="default"/>
        </w:rPr>
      </w:lvl>
    </w:lvlOverride>
  </w:num>
  <w:num w:numId="9" w16cid:durableId="2069255325">
    <w:abstractNumId w:val="0"/>
    <w:lvlOverride w:ilvl="0">
      <w:lvl w:ilvl="0">
        <w:start w:val="1"/>
        <w:numFmt w:val="bullet"/>
        <w:lvlText w:val=""/>
        <w:lvlJc w:val="left"/>
        <w:pPr>
          <w:tabs>
            <w:tab w:val="num" w:pos="0"/>
          </w:tabs>
          <w:ind w:left="360" w:hanging="360"/>
        </w:pPr>
        <w:rPr>
          <w:rFonts w:ascii="Wingdings" w:hAnsi="Wingdings" w:cs="Wingdings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3600"/>
          </w:tabs>
          <w:ind w:left="360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320"/>
          </w:tabs>
          <w:ind w:left="43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040"/>
          </w:tabs>
          <w:ind w:left="5040" w:hanging="360"/>
        </w:pPr>
        <w:rPr>
          <w:rFonts w:ascii="Courier New" w:hAnsi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5760"/>
          </w:tabs>
          <w:ind w:left="5760" w:hanging="360"/>
        </w:pPr>
        <w:rPr>
          <w:rFonts w:ascii="Wingdings" w:hAnsi="Wingdings" w:hint="default"/>
        </w:rPr>
      </w:lvl>
    </w:lvlOverride>
  </w:num>
  <w:num w:numId="10" w16cid:durableId="14090329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86142"/>
    <w:rsid w:val="000A2FD8"/>
    <w:rsid w:val="001208AD"/>
    <w:rsid w:val="00131AB0"/>
    <w:rsid w:val="001548A8"/>
    <w:rsid w:val="001D388E"/>
    <w:rsid w:val="001D5EE9"/>
    <w:rsid w:val="002860F7"/>
    <w:rsid w:val="003050FC"/>
    <w:rsid w:val="003216B0"/>
    <w:rsid w:val="00331A02"/>
    <w:rsid w:val="003A3FD0"/>
    <w:rsid w:val="003B09AA"/>
    <w:rsid w:val="003D5EBC"/>
    <w:rsid w:val="0040727A"/>
    <w:rsid w:val="005C0FF6"/>
    <w:rsid w:val="00622BA4"/>
    <w:rsid w:val="006A76C4"/>
    <w:rsid w:val="007A4489"/>
    <w:rsid w:val="007A5AA9"/>
    <w:rsid w:val="0081442B"/>
    <w:rsid w:val="00877E67"/>
    <w:rsid w:val="008B67B2"/>
    <w:rsid w:val="008C07FF"/>
    <w:rsid w:val="00925407"/>
    <w:rsid w:val="009546F3"/>
    <w:rsid w:val="0096109E"/>
    <w:rsid w:val="009A4C90"/>
    <w:rsid w:val="009B795A"/>
    <w:rsid w:val="009D622D"/>
    <w:rsid w:val="00A24EC6"/>
    <w:rsid w:val="00A2788D"/>
    <w:rsid w:val="00A45883"/>
    <w:rsid w:val="00A530E6"/>
    <w:rsid w:val="00A667AA"/>
    <w:rsid w:val="00A72C14"/>
    <w:rsid w:val="00AB1295"/>
    <w:rsid w:val="00AC441F"/>
    <w:rsid w:val="00AF48CE"/>
    <w:rsid w:val="00B0357C"/>
    <w:rsid w:val="00B07292"/>
    <w:rsid w:val="00B675FC"/>
    <w:rsid w:val="00BC330D"/>
    <w:rsid w:val="00BD3C17"/>
    <w:rsid w:val="00C36D4A"/>
    <w:rsid w:val="00CA002C"/>
    <w:rsid w:val="00CE4ACF"/>
    <w:rsid w:val="00D924A6"/>
    <w:rsid w:val="00DB0902"/>
    <w:rsid w:val="00DB0C6B"/>
    <w:rsid w:val="00DD548F"/>
    <w:rsid w:val="00E73E90"/>
    <w:rsid w:val="00EB6182"/>
    <w:rsid w:val="00EC3E46"/>
    <w:rsid w:val="00F132F5"/>
    <w:rsid w:val="00F34F97"/>
    <w:rsid w:val="00F44FA4"/>
    <w:rsid w:val="00F80B1A"/>
    <w:rsid w:val="00FF1E9F"/>
    <w:rsid w:val="00FF6268"/>
    <w:rsid w:val="0D507179"/>
    <w:rsid w:val="1B244243"/>
    <w:rsid w:val="1E14059F"/>
    <w:rsid w:val="24417C14"/>
    <w:rsid w:val="63862972"/>
    <w:rsid w:val="773D7394"/>
    <w:rsid w:val="77BC29AE"/>
    <w:rsid w:val="7DEB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D6EE81"/>
  <w15:chartTrackingRefBased/>
  <w15:docId w15:val="{DD8AF088-4E2A-45C8-AEDB-B4CA7F7F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9" w:unhideWhenUsed="1"/>
    <w:lsdException w:name="Intense Emphasis" w:semiHidden="1" w:uiPriority="99" w:unhideWhenUsed="1"/>
    <w:lsdException w:name="Subtle Reference" w:semiHidden="1" w:uiPriority="99" w:unhideWhenUsed="1"/>
    <w:lsdException w:name="Intense Reference" w:semiHidden="1" w:uiPriority="99" w:unhideWhenUsed="1"/>
    <w:lsdException w:name="Book Title" w:semiHidden="1" w:uiPriority="99" w:unhideWhenUsed="1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3A3FD0"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pPr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p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default="1" w:styleId="NoList">
    <w:name w:val="No List"/>
    <w:rPr>
      <w:lang w:val="en-US" w:eastAsia="en-US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">
    <w:name w:val="Medium Grid 3"/>
    <w:basedOn w:val="TableNormal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one" w:sz="0" w:space="0" w:color="auto"/>
          <w:left w:val="single" w:sz="8" w:space="0" w:color="CCE8CF"/>
          <w:bottom w:val="none" w:sz="0" w:space="0" w:color="auto"/>
          <w:right w:val="single" w:sz="24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one" w:sz="0" w:space="0" w:color="auto"/>
          <w:left w:val="single" w:sz="8" w:space="0" w:color="CCE8CF"/>
          <w:bottom w:val="none" w:sz="0" w:space="0" w:color="auto"/>
          <w:right w:val="single" w:sz="24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one" w:sz="0" w:space="0" w:color="auto"/>
          <w:left w:val="single" w:sz="8" w:space="0" w:color="CCE8CF"/>
          <w:bottom w:val="none" w:sz="0" w:space="0" w:color="auto"/>
          <w:right w:val="single" w:sz="24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one" w:sz="0" w:space="0" w:color="auto"/>
          <w:left w:val="single" w:sz="8" w:space="0" w:color="CCE8CF"/>
          <w:bottom w:val="none" w:sz="0" w:space="0" w:color="auto"/>
          <w:right w:val="single" w:sz="24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one" w:sz="0" w:space="0" w:color="auto"/>
          <w:left w:val="single" w:sz="8" w:space="0" w:color="CCE8CF"/>
          <w:bottom w:val="none" w:sz="0" w:space="0" w:color="auto"/>
          <w:right w:val="single" w:sz="24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one" w:sz="0" w:space="0" w:color="auto"/>
          <w:left w:val="single" w:sz="8" w:space="0" w:color="CCE8CF"/>
          <w:bottom w:val="none" w:sz="0" w:space="0" w:color="auto"/>
          <w:right w:val="single" w:sz="24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one" w:sz="0" w:space="0" w:color="auto"/>
          <w:left w:val="single" w:sz="8" w:space="0" w:color="CCE8CF"/>
          <w:bottom w:val="none" w:sz="0" w:space="0" w:color="auto"/>
          <w:right w:val="single" w:sz="24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FBCAA2"/>
      </w:tcPr>
    </w:tblStylePr>
  </w:style>
  <w:style w:type="paragraph" w:customStyle="1" w:styleId="Heading3Char">
    <w:name w:val="Heading 3 Char"/>
    <w:rPr>
      <w:b/>
      <w:bCs/>
      <w:sz w:val="24"/>
      <w:szCs w:val="24"/>
      <w:u w:val="single"/>
    </w:rPr>
  </w:style>
  <w:style w:type="paragraph" w:customStyle="1" w:styleId="Heading4Char">
    <w:name w:val="Heading 4 Char"/>
    <w:rPr>
      <w:rFonts w:ascii="Calibri" w:hAnsi="Calibri" w:cs="Calibri"/>
      <w:b/>
      <w:bCs/>
      <w:sz w:val="28"/>
      <w:szCs w:val="28"/>
    </w:rPr>
  </w:style>
  <w:style w:type="paragraph" w:customStyle="1" w:styleId="BodySingle">
    <w:name w:val="Body Single"/>
    <w:basedOn w:val="Normal"/>
    <w:rPr>
      <w:rFonts w:ascii="Zurich BT" w:hAnsi="Zurich BT" w:cs="Zurich BT"/>
      <w:sz w:val="22"/>
      <w:szCs w:val="22"/>
    </w:rPr>
  </w:style>
  <w:style w:type="paragraph" w:styleId="ListParagraph">
    <w:name w:val="List Paragraph"/>
    <w:basedOn w:val="Normal"/>
    <w:uiPriority w:val="99"/>
    <w:unhideWhenUsed/>
    <w:rsid w:val="00925407"/>
    <w:pPr>
      <w:ind w:left="720"/>
      <w:contextualSpacing/>
    </w:pPr>
  </w:style>
  <w:style w:type="paragraph" w:styleId="Header">
    <w:name w:val="header"/>
    <w:basedOn w:val="Normal"/>
    <w:link w:val="HeaderChar"/>
    <w:rsid w:val="00F44FA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44FA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F44FA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F44FA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s://hiring.naukri.com/cloudgateway-rm/rm-document-services/v0/web/trackCv?cvTrackingParams=g38wBsRLPaWk0AkfASoZT895.Of1SSL73J9T9Waocb3YhdmMO_5xJFB8lG8LR5qZaYHLM4NYH1VLAK54JYfMo4YnDKf91vYpAw6R1Ya0.ZtB9lqm9Hi7y26NkvV0m0hEeGigK_tjuc0M7AXhJN9X0e17rjoPuDSlVc..P.E.iQzndPa79kPrZZZgK2iOeBgQL6xIAbqAgidmY2hoMbhSKbZIoCMlGicHohbVa.agmXowmLtHCRqkbL0xDI1iLiEXocQp0PYL44Ogt3i7k1BKcloDchwjVoXP3EWpHCJyUtZCtbdCZz0j8SU3l61vcCXmKghA178BL.KFIYCeXTQuzg--&amp;docType=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Aptara</Company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tfs</dc:creator>
  <cp:keywords/>
  <cp:lastModifiedBy>rajesh kumar</cp:lastModifiedBy>
  <cp:revision>22</cp:revision>
  <cp:lastPrinted>2020-01-04T11:40:00Z</cp:lastPrinted>
  <dcterms:created xsi:type="dcterms:W3CDTF">2024-05-12T13:27:00Z</dcterms:created>
  <dcterms:modified xsi:type="dcterms:W3CDTF">2024-05-12T14:08:00Z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dc1e1a7557b44fdda6ea73c201a52dae</vt:lpwstr>
  </property>
  <property fmtid="{D5CDD505-2E9C-101B-9397-08002B2CF9AE}" pid="3" name="KSOProductBuildVer">
    <vt:lpwstr>1033-11.2.0.11537</vt:lpwstr>
  </property>
</Properties>
</file>