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99CC1" w14:textId="77777777" w:rsidR="004E4BE7" w:rsidRDefault="004E4BE7">
      <w:pPr>
        <w:rPr>
          <w:vanish/>
        </w:rPr>
      </w:pPr>
    </w:p>
    <w:p w14:paraId="5CEF704D" w14:textId="77777777" w:rsidR="004E4BE7" w:rsidRDefault="004E4BE7">
      <w:pPr>
        <w:rPr>
          <w:vanish/>
        </w:rPr>
      </w:pPr>
    </w:p>
    <w:tbl>
      <w:tblPr>
        <w:tblStyle w:val="documentparent-container"/>
        <w:tblW w:w="13041" w:type="dxa"/>
        <w:tblCellSpacing w:w="0" w:type="dxa"/>
        <w:tblLayout w:type="fixed"/>
        <w:tblCellMar>
          <w:left w:w="0" w:type="dxa"/>
          <w:right w:w="0" w:type="dxa"/>
        </w:tblCellMar>
        <w:tblLook w:val="05E0" w:firstRow="1" w:lastRow="1" w:firstColumn="1" w:lastColumn="1" w:noHBand="0" w:noVBand="1"/>
      </w:tblPr>
      <w:tblGrid>
        <w:gridCol w:w="600"/>
        <w:gridCol w:w="3369"/>
        <w:gridCol w:w="7391"/>
        <w:gridCol w:w="1681"/>
      </w:tblGrid>
      <w:tr w:rsidR="004E4BE7" w14:paraId="59279079" w14:textId="77777777" w:rsidTr="00C261DE">
        <w:trPr>
          <w:trHeight w:val="15998"/>
          <w:tblCellSpacing w:w="0" w:type="dxa"/>
        </w:trPr>
        <w:tc>
          <w:tcPr>
            <w:tcW w:w="600" w:type="dxa"/>
            <w:tcMar>
              <w:top w:w="0" w:type="dxa"/>
              <w:left w:w="0" w:type="dxa"/>
              <w:bottom w:w="0" w:type="dxa"/>
              <w:right w:w="0" w:type="dxa"/>
            </w:tcMar>
            <w:vAlign w:val="bottom"/>
            <w:hideMark/>
          </w:tcPr>
          <w:p w14:paraId="68B43228" w14:textId="77777777" w:rsidR="004E4BE7" w:rsidRDefault="004E4BE7"/>
          <w:p w14:paraId="63F50FDB" w14:textId="77777777" w:rsidR="004E4BE7" w:rsidRDefault="004E4BE7">
            <w:pPr>
              <w:rPr>
                <w:rFonts w:ascii="Saira Semi Condensed" w:eastAsia="Saira Semi Condensed" w:hAnsi="Saira Semi Condensed" w:cs="Saira Semi Condensed"/>
                <w:color w:val="000000"/>
                <w:sz w:val="20"/>
                <w:szCs w:val="20"/>
              </w:rPr>
            </w:pPr>
          </w:p>
        </w:tc>
        <w:tc>
          <w:tcPr>
            <w:tcW w:w="3369" w:type="dxa"/>
            <w:shd w:val="clear" w:color="auto" w:fill="E7F0F6"/>
            <w:tcMar>
              <w:top w:w="400" w:type="dxa"/>
              <w:left w:w="200" w:type="dxa"/>
              <w:bottom w:w="400" w:type="dxa"/>
              <w:right w:w="200" w:type="dxa"/>
            </w:tcMar>
            <w:hideMark/>
          </w:tcPr>
          <w:p w14:paraId="4B6E30E8" w14:textId="77777777" w:rsidR="004E4BE7" w:rsidRDefault="004E4BE7">
            <w:pPr>
              <w:spacing w:line="3994" w:lineRule="atLeast"/>
            </w:pPr>
          </w:p>
          <w:p w14:paraId="5D5700C8" w14:textId="77777777" w:rsidR="004E4BE7" w:rsidRDefault="00607390">
            <w:pPr>
              <w:pStyle w:val="div"/>
              <w:spacing w:before="100" w:after="40" w:line="360" w:lineRule="atLeast"/>
              <w:ind w:left="200" w:right="200"/>
              <w:rPr>
                <w:rStyle w:val="documentparent-containerleft-box"/>
                <w:rFonts w:ascii="Saira Semi Condensed" w:eastAsia="Saira Semi Condensed" w:hAnsi="Saira Semi Condensed" w:cs="Saira Semi Condensed"/>
                <w:b/>
                <w:bCs/>
                <w:caps/>
                <w:color w:val="0C6BA1"/>
                <w:spacing w:val="20"/>
                <w:sz w:val="28"/>
                <w:szCs w:val="28"/>
              </w:rPr>
            </w:pPr>
            <w:r>
              <w:rPr>
                <w:rStyle w:val="documentparent-containerleft-box"/>
                <w:rFonts w:ascii="Saira Semi Condensed" w:eastAsia="Saira Semi Condensed" w:hAnsi="Saira Semi Condensed" w:cs="Saira Semi Condensed"/>
                <w:b/>
                <w:bCs/>
                <w:caps/>
                <w:color w:val="0C6BA1"/>
                <w:spacing w:val="20"/>
                <w:sz w:val="28"/>
                <w:szCs w:val="28"/>
              </w:rPr>
              <w:t>Skills</w:t>
            </w:r>
          </w:p>
          <w:p w14:paraId="6DC5E3F3"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SAP</w:t>
            </w:r>
          </w:p>
          <w:p w14:paraId="5BC6E5AD"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Tally &amp; Busy Software.</w:t>
            </w:r>
          </w:p>
          <w:p w14:paraId="7865F62F"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Database: M.S. OFFICE XP (Word, Excel, PowerPoint)</w:t>
            </w:r>
          </w:p>
          <w:p w14:paraId="7AA26F31"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Statutory Accounts</w:t>
            </w:r>
          </w:p>
          <w:p w14:paraId="4490B066"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Account Management</w:t>
            </w:r>
          </w:p>
          <w:p w14:paraId="7DCC0DCC"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Closing Procedures</w:t>
            </w:r>
          </w:p>
          <w:p w14:paraId="183A35A9"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Excellent Communication Skills</w:t>
            </w:r>
          </w:p>
          <w:p w14:paraId="0C295343" w14:textId="77777777" w:rsidR="004E4BE7" w:rsidRPr="00C261DE" w:rsidRDefault="00607390">
            <w:pPr>
              <w:pStyle w:val="divdocumentulli"/>
              <w:numPr>
                <w:ilvl w:val="0"/>
                <w:numId w:val="1"/>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P2P process</w:t>
            </w:r>
          </w:p>
          <w:p w14:paraId="286BF407"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RTR process</w:t>
            </w:r>
          </w:p>
          <w:p w14:paraId="507D7D58"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Quarterly Reviews</w:t>
            </w:r>
          </w:p>
          <w:p w14:paraId="793E79C6"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month end closing</w:t>
            </w:r>
          </w:p>
          <w:p w14:paraId="6CD294D7"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Tax Preparation</w:t>
            </w:r>
          </w:p>
          <w:p w14:paraId="65A4FC4E"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Internal Auditing</w:t>
            </w:r>
          </w:p>
          <w:p w14:paraId="05703473"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Reporting</w:t>
            </w:r>
          </w:p>
          <w:p w14:paraId="3C98D9C6" w14:textId="77777777" w:rsidR="004E4BE7" w:rsidRPr="00C261DE" w:rsidRDefault="00607390">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b/>
                <w:bCs/>
                <w:color w:val="000000"/>
              </w:rPr>
            </w:pPr>
            <w:r w:rsidRPr="00C261DE">
              <w:rPr>
                <w:rStyle w:val="documentparent-containerleft-box"/>
                <w:rFonts w:ascii="Saira Semi Condensed" w:eastAsia="Saira Semi Condensed" w:hAnsi="Saira Semi Condensed" w:cs="Saira Semi Condensed"/>
                <w:b/>
                <w:bCs/>
                <w:color w:val="000000"/>
              </w:rPr>
              <w:t>GST &amp; TDS Return</w:t>
            </w:r>
          </w:p>
          <w:p w14:paraId="1E965FDF" w14:textId="66CC906F" w:rsidR="00C261DE" w:rsidRPr="00C261DE" w:rsidRDefault="00C261DE">
            <w:pPr>
              <w:pStyle w:val="divdocumentulli"/>
              <w:numPr>
                <w:ilvl w:val="0"/>
                <w:numId w:val="2"/>
              </w:numPr>
              <w:spacing w:line="300" w:lineRule="atLeast"/>
              <w:ind w:left="420" w:right="200" w:hanging="192"/>
              <w:rPr>
                <w:rStyle w:val="documentparent-containerleft-box"/>
                <w:rFonts w:ascii="Saira Semi Condensed" w:eastAsia="Saira Semi Condensed" w:hAnsi="Saira Semi Condensed" w:cs="Saira Semi Condensed"/>
                <w:color w:val="000000"/>
              </w:rPr>
            </w:pPr>
            <w:r w:rsidRPr="00C261DE">
              <w:rPr>
                <w:rStyle w:val="documentparent-containerleft-box"/>
                <w:rFonts w:ascii="Saira Semi Condensed" w:eastAsia="Saira Semi Condensed" w:hAnsi="Saira Semi Condensed" w:cs="Saira Semi Condensed"/>
                <w:b/>
                <w:bCs/>
                <w:color w:val="000000"/>
              </w:rPr>
              <w:t>All Online Payment</w:t>
            </w:r>
          </w:p>
          <w:p w14:paraId="4EE74B08" w14:textId="77777777" w:rsidR="004E4BE7" w:rsidRPr="00C261DE" w:rsidRDefault="004E4BE7">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rPr>
            </w:pPr>
          </w:p>
          <w:p w14:paraId="1A36646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3B6658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611ED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3EA010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336C71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78134E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2D7FA9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2B5E0F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684BA6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CEFDB4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8BB44A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456DB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98E13E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A9DDD9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54A691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2AF11B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14687D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9D558E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8C193E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53DEE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9B49E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6E80F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56C5C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EEEE7D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E402C6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EF4E97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4AEAB2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BE9582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1E8A21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49F545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73CE2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B940C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F7077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0E6D6D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2CC07A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4EC24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07FE1A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00297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242BE3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88794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FA2950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B3D0D4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032686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8DD1A6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4BB8F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03AED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956BF5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FF7AC5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B9BA53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D1D91A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26ABF9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444D59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C3554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AC5B7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63CCA2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250F2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C3B0E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3663DF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463575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2196F3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4CC013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158A25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058658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A3CC7C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8C943A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C3480F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54502F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8E7E7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C9572F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C6762B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543C8A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4764A6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911E63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EB931F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1BF42E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1764DC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2932F3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3878CA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22CA30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5786AF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7AC4A9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7B659E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9A48F2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91370A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9D6839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582795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976D24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E6CEFE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43CB7D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86609D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D94BA0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B0689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AA4E5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8C2A6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742D61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A1BAD6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2D951F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629637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CDAA38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AC13CD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2484ED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B063BB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92CD31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ABC2E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60B05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F5A023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B133D6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26D74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91EAB1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89696F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429E34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602314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2959F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66E400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E9A8BA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EC7A5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01DE19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56498C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F46D1B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AE8C3E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EB168F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713931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4FF5D6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3B0310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954F0B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AA3984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1151EE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24E5DB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6E870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23FFFE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47FB6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084A61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BE5958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1A5501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DFDDD6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F2416A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685FB2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D00018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4463D2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5A5D19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566A3C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DA6419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E301DF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6F994B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FCA4AF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EAA47C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58FC48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772596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DCF51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FB3A5C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EAEFF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504FDE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B8D1D4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A7D8A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300FB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D768B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5D85B9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83F85E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00D00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2395F9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E15869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AD91B0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5EFDDD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E1FA28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EAB123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3E7E8B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2D832D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B24157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2582D2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BC9107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B89F3F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660DD7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1CE17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801834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D15B20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45B86B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64C01F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CF3E7E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415335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C60161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D3CE0C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388EDE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71B205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6B5762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A81FB3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78EAF3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E59D9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EDB68F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255E3A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40B726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630D97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B13D1B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260723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0B0FB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67720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8DF1A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77D34B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95D2E0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6BB5D3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CF3FA4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6D5FE1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A809E7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4B9E8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70DB1C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6B02F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B5E142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338D6A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68F38C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F81228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816436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92570C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648DB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89E406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A19D13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B7AFE7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88222B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37B3C9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9D16DB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269CF2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03DF42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CD1B5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E9FC7D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2C1F25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57A199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835967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ADA4BC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9A683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9BD12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5B4A01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D6E45A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A740E4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155CE5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3D9605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5255D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2B48CD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38C35F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4FE924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53F8AE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1BFE40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99CD2C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04E6F5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C1210A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C16C64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0C0FD7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6C975A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9B29DC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45C5BB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636AB8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A5F619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82FA7E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748749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1AEEAB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E6EC74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AE0622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D22978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31C380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C9EA63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D5C140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0792E4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F13CA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8AF900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2345F6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E3D324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CBFE18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83B05C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B597D0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1F732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8917CA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068ED1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45B4E1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CF829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D1206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DD5424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95C411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339B1A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761F4A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3F40E2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4CFB35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F1F6A2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338C69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426857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4D9EE9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7A29C4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451201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748C7D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E27EA8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C5E4D2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8C2F63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A6D3B8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B9295A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184AE3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A1C5FC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D9423E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32F68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928015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EC93DB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950F20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16246B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23EE51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1E6A52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85B8DA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B57575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0BEFD4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A08322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778474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532B1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DA9B37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257352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69EC6D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440519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28648D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4A57B9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B82D94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5D70E1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644DF0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B2CD26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18FADF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012286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3A42C4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C42FF6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14DC07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EDD036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FD8310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3DEA71F"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FBE439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1334D2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823704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296A2D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7F2E10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BAFED9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739783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2C6AE9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B24254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4B5FF0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504EC1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8E2B5B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C628C5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BADE0E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89A0A4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88867FC"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409F88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D8F2B0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87388C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35352A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E95823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8B24E42"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B70FA4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83DD6B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7625C4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37A118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CFFB28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86FAA6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EE8D2FD"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4F2F5C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7CB79C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40CBB9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7863F76"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43D925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79250DC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D8E0E8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DCFB09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3B6C4D5"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5AA04E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68B16D8"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20F818CA"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8DBB95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0618AF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91D934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EA6F6D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657470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4D4BC91B"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F6EDF2E"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B74E7C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1EEC0E04"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0E271B0"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6A305CA7"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C5F6C3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53C6D231"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0D7A90B3"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p w14:paraId="320DCFE9" w14:textId="77777777" w:rsidR="00A415B2" w:rsidRDefault="00A415B2">
            <w:pPr>
              <w:pStyle w:val="documentparent-containerleft-boxParagraph"/>
              <w:pBdr>
                <w:top w:val="none" w:sz="0" w:space="0" w:color="auto"/>
                <w:bottom w:val="none" w:sz="0" w:space="0" w:color="auto"/>
              </w:pBdr>
              <w:spacing w:line="20" w:lineRule="atLeast"/>
              <w:ind w:left="200" w:right="200"/>
              <w:textAlignment w:val="auto"/>
              <w:rPr>
                <w:rStyle w:val="documentparent-containerleft-box"/>
                <w:rFonts w:ascii="Saira Semi Condensed" w:eastAsia="Saira Semi Condensed" w:hAnsi="Saira Semi Condensed" w:cs="Saira Semi Condensed"/>
                <w:color w:val="000000"/>
                <w:sz w:val="2"/>
                <w:szCs w:val="2"/>
              </w:rPr>
            </w:pPr>
          </w:p>
        </w:tc>
        <w:tc>
          <w:tcPr>
            <w:tcW w:w="7391" w:type="dxa"/>
            <w:tcMar>
              <w:top w:w="0" w:type="dxa"/>
              <w:left w:w="200" w:type="dxa"/>
              <w:bottom w:w="0" w:type="dxa"/>
              <w:right w:w="0" w:type="dxa"/>
            </w:tcMar>
            <w:hideMark/>
          </w:tcPr>
          <w:p w14:paraId="2B364A11" w14:textId="64CE5DB9" w:rsidR="00E342C8" w:rsidRDefault="00E342C8">
            <w:pPr>
              <w:pStyle w:val="div"/>
              <w:spacing w:before="100" w:after="40" w:line="360" w:lineRule="atLeast"/>
              <w:ind w:left="200"/>
              <w:rPr>
                <w:rStyle w:val="documentright-box"/>
                <w:rFonts w:ascii="Saira Semi Condensed" w:eastAsia="Saira Semi Condensed" w:hAnsi="Saira Semi Condensed" w:cs="Saira Semi Condensed"/>
                <w:b/>
                <w:bCs/>
                <w:caps/>
                <w:color w:val="0C6BA1"/>
                <w:spacing w:val="20"/>
                <w:sz w:val="28"/>
                <w:szCs w:val="28"/>
              </w:rPr>
            </w:pPr>
            <w:r w:rsidRPr="00EE7CD7">
              <w:rPr>
                <w:noProof/>
              </w:rPr>
              <w:lastRenderedPageBreak/>
              <mc:AlternateContent>
                <mc:Choice Requires="wps">
                  <w:drawing>
                    <wp:anchor distT="0" distB="0" distL="114300" distR="114300" simplePos="0" relativeHeight="251659264" behindDoc="0" locked="0" layoutInCell="0" allowOverlap="1" wp14:anchorId="33D5255E" wp14:editId="324014D4">
                      <wp:simplePos x="0" y="0"/>
                      <wp:positionH relativeFrom="page">
                        <wp:posOffset>-2016125</wp:posOffset>
                      </wp:positionH>
                      <wp:positionV relativeFrom="page">
                        <wp:posOffset>-255270</wp:posOffset>
                      </wp:positionV>
                      <wp:extent cx="9665335" cy="1876425"/>
                      <wp:effectExtent l="0" t="0" r="12065" b="28575"/>
                      <wp:wrapNone/>
                      <wp:docPr id="4"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65335" cy="1876425"/>
                              </a:xfrm>
                              <a:prstGeom prst="rect">
                                <a:avLst/>
                              </a:prstGeom>
                              <a:solidFill>
                                <a:srgbClr val="FFFFFF">
                                  <a:alpha val="0"/>
                                </a:srgbClr>
                              </a:solidFill>
                              <a:ln w="9525">
                                <a:solidFill>
                                  <a:srgbClr val="FFFFFF"/>
                                </a:solidFill>
                                <a:miter lim="800000"/>
                                <a:headEnd/>
                                <a:tailEnd/>
                              </a:ln>
                            </wps:spPr>
                            <wps:txbx>
                              <w:txbxContent>
                                <w:tbl>
                                  <w:tblPr>
                                    <w:tblStyle w:val="documenttop-container"/>
                                    <w:tblW w:w="0" w:type="auto"/>
                                    <w:tblCellSpacing w:w="0" w:type="dxa"/>
                                    <w:tblLayout w:type="fixed"/>
                                    <w:tblCellMar>
                                      <w:left w:w="0" w:type="dxa"/>
                                      <w:right w:w="0" w:type="dxa"/>
                                    </w:tblCellMar>
                                    <w:tblLook w:val="05E0" w:firstRow="1" w:lastRow="1" w:firstColumn="1" w:lastColumn="1" w:noHBand="0" w:noVBand="1"/>
                                  </w:tblPr>
                                  <w:tblGrid>
                                    <w:gridCol w:w="600"/>
                                    <w:gridCol w:w="3160"/>
                                    <w:gridCol w:w="7600"/>
                                    <w:gridCol w:w="600"/>
                                  </w:tblGrid>
                                  <w:tr w:rsidR="00EE7CD7" w14:paraId="45D642C3" w14:textId="77777777">
                                    <w:trPr>
                                      <w:tblCellSpacing w:w="0" w:type="dxa"/>
                                    </w:trPr>
                                    <w:tc>
                                      <w:tcPr>
                                        <w:tcW w:w="600" w:type="dxa"/>
                                        <w:shd w:val="clear" w:color="auto" w:fill="E2EDF4"/>
                                        <w:tcMar>
                                          <w:top w:w="0" w:type="dxa"/>
                                          <w:left w:w="0" w:type="dxa"/>
                                          <w:bottom w:w="0" w:type="dxa"/>
                                          <w:right w:w="0" w:type="dxa"/>
                                        </w:tcMar>
                                        <w:vAlign w:val="bottom"/>
                                        <w:hideMark/>
                                      </w:tcPr>
                                      <w:p w14:paraId="0D186C99" w14:textId="77777777" w:rsidR="00EE7CD7" w:rsidRDefault="00EE7CD7">
                                        <w:pPr>
                                          <w:rPr>
                                            <w:rFonts w:ascii="Saira Semi Condensed" w:eastAsia="Saira Semi Condensed" w:hAnsi="Saira Semi Condensed" w:cs="Saira Semi Condensed"/>
                                            <w:color w:val="000000"/>
                                            <w:sz w:val="20"/>
                                            <w:szCs w:val="20"/>
                                          </w:rPr>
                                        </w:pPr>
                                      </w:p>
                                    </w:tc>
                                    <w:tc>
                                      <w:tcPr>
                                        <w:tcW w:w="3160" w:type="dxa"/>
                                        <w:shd w:val="clear" w:color="auto" w:fill="CADEEA"/>
                                        <w:tcMar>
                                          <w:top w:w="0" w:type="dxa"/>
                                          <w:left w:w="200" w:type="dxa"/>
                                          <w:bottom w:w="0" w:type="dxa"/>
                                          <w:right w:w="200" w:type="dxa"/>
                                        </w:tcMar>
                                        <w:hideMark/>
                                      </w:tcPr>
                                      <w:p w14:paraId="7D0AEC57" w14:textId="77777777" w:rsidR="00EE7CD7" w:rsidRDefault="00EE7CD7">
                                        <w:pPr>
                                          <w:pStyle w:val="documentsvg-name"/>
                                          <w:spacing w:before="400" w:line="300" w:lineRule="atLeast"/>
                                          <w:ind w:left="200" w:right="200"/>
                                          <w:rPr>
                                            <w:rStyle w:val="documenttop-containerleft-box"/>
                                            <w:rFonts w:ascii="Saira Semi Condensed" w:eastAsia="Saira Semi Condensed" w:hAnsi="Saira Semi Condensed" w:cs="Saira Semi Condensed"/>
                                            <w:color w:val="000000"/>
                                            <w:sz w:val="20"/>
                                            <w:szCs w:val="20"/>
                                          </w:rPr>
                                        </w:pPr>
                                        <w:r>
                                          <w:rPr>
                                            <w:rStyle w:val="documentsvg-namespan"/>
                                            <w:color w:val="E4EEF4"/>
                                            <w:u w:val="single" w:color="E4EEF4"/>
                                          </w:rPr>
                                          <w:t>N</w:t>
                                        </w:r>
                                      </w:p>
                                      <w:p w14:paraId="2719BFBE" w14:textId="77777777" w:rsidR="00EE7CD7" w:rsidRDefault="00EE7CD7">
                                        <w:pPr>
                                          <w:pStyle w:val="documenttop-containerleft-boxParagraph"/>
                                          <w:spacing w:line="20" w:lineRule="atLeast"/>
                                          <w:ind w:left="200" w:right="200"/>
                                          <w:textAlignment w:val="auto"/>
                                          <w:rPr>
                                            <w:rStyle w:val="documenttop-containerleft-box"/>
                                            <w:rFonts w:ascii="Saira Semi Condensed" w:eastAsia="Saira Semi Condensed" w:hAnsi="Saira Semi Condensed" w:cs="Saira Semi Condensed"/>
                                            <w:color w:val="000000"/>
                                            <w:sz w:val="2"/>
                                            <w:szCs w:val="2"/>
                                          </w:rPr>
                                        </w:pPr>
                                        <w:r>
                                          <w:rPr>
                                            <w:rStyle w:val="documenttop-containerleft-box"/>
                                            <w:rFonts w:ascii="Saira Semi Condensed" w:eastAsia="Saira Semi Condensed" w:hAnsi="Saira Semi Condensed" w:cs="Saira Semi Condensed"/>
                                            <w:color w:val="000000"/>
                                            <w:sz w:val="2"/>
                                            <w:szCs w:val="2"/>
                                          </w:rPr>
                                          <w:t>_15</w:t>
                                        </w:r>
                                      </w:p>
                                    </w:tc>
                                    <w:tc>
                                      <w:tcPr>
                                        <w:tcW w:w="7600" w:type="dxa"/>
                                        <w:tcBorders>
                                          <w:top w:val="none" w:sz="0" w:space="0" w:color="E2EDF4"/>
                                          <w:left w:val="none" w:sz="0" w:space="0" w:color="E2EDF4"/>
                                          <w:bottom w:val="none" w:sz="0" w:space="0" w:color="E2EDF4"/>
                                          <w:right w:val="none" w:sz="0" w:space="0" w:color="E2EDF4"/>
                                        </w:tcBorders>
                                        <w:shd w:val="clear" w:color="auto" w:fill="E2EDF4"/>
                                        <w:tcMar>
                                          <w:top w:w="0" w:type="dxa"/>
                                          <w:left w:w="200" w:type="dxa"/>
                                          <w:bottom w:w="0" w:type="dxa"/>
                                          <w:right w:w="0" w:type="dxa"/>
                                        </w:tcMar>
                                        <w:hideMark/>
                                      </w:tcPr>
                                      <w:p w14:paraId="49B1144F" w14:textId="77777777" w:rsidR="00C261DE" w:rsidRDefault="00C261DE" w:rsidP="00C261DE">
                                        <w:pPr>
                                          <w:pStyle w:val="documentname-inspanParagraph"/>
                                          <w:spacing w:line="760" w:lineRule="exact"/>
                                          <w:textAlignment w:val="auto"/>
                                          <w:rPr>
                                            <w:rStyle w:val="documentname-inspan"/>
                                            <w:rFonts w:ascii="Saira Semi Condensed" w:eastAsia="Saira Semi Condensed" w:hAnsi="Saira Semi Condensed" w:cs="Saira Semi Condensed"/>
                                            <w:color w:val="000000"/>
                                            <w:spacing w:val="20"/>
                                            <w:sz w:val="60"/>
                                            <w:szCs w:val="60"/>
                                          </w:rPr>
                                        </w:pPr>
                                      </w:p>
                                      <w:p w14:paraId="4C49EE00" w14:textId="5F6BE806" w:rsidR="00EE7CD7" w:rsidRPr="00C261DE" w:rsidRDefault="00EE7CD7" w:rsidP="00C261DE">
                                        <w:pPr>
                                          <w:pStyle w:val="documentname-inspanParagraph"/>
                                          <w:spacing w:line="760" w:lineRule="exact"/>
                                          <w:textAlignment w:val="auto"/>
                                          <w:rPr>
                                            <w:rStyle w:val="documentname-inspan"/>
                                            <w:rFonts w:ascii="Saira Semi Condensed" w:eastAsia="Saira Semi Condensed" w:hAnsi="Saira Semi Condensed" w:cs="Saira Semi Condensed"/>
                                            <w:b/>
                                            <w:bCs/>
                                            <w:color w:val="000000"/>
                                            <w:spacing w:val="20"/>
                                            <w:sz w:val="2"/>
                                            <w:szCs w:val="2"/>
                                          </w:rPr>
                                        </w:pPr>
                                        <w:r w:rsidRPr="00C261DE">
                                          <w:rPr>
                                            <w:rStyle w:val="documentname-inspan"/>
                                            <w:rFonts w:ascii="Saira Semi Condensed" w:eastAsia="Saira Semi Condensed" w:hAnsi="Saira Semi Condensed" w:cs="Saira Semi Condensed"/>
                                            <w:b/>
                                            <w:bCs/>
                                            <w:color w:val="000000"/>
                                            <w:spacing w:val="20"/>
                                            <w:sz w:val="60"/>
                                            <w:szCs w:val="60"/>
                                          </w:rPr>
                                          <w:t>NIRAS KUMAR</w:t>
                                        </w:r>
                                        <w:r w:rsidRPr="00C261DE">
                                          <w:rPr>
                                            <w:rStyle w:val="documentname-in"/>
                                            <w:rFonts w:ascii="Saira Semi Condensed" w:eastAsia="Saira Semi Condensed" w:hAnsi="Saira Semi Condensed" w:cs="Saira Semi Condensed"/>
                                            <w:b/>
                                            <w:bCs/>
                                            <w:color w:val="000000"/>
                                            <w:spacing w:val="20"/>
                                            <w:sz w:val="60"/>
                                            <w:szCs w:val="60"/>
                                          </w:rPr>
                                          <w:t xml:space="preserve"> </w:t>
                                        </w:r>
                                        <w:r w:rsidRPr="00C261DE">
                                          <w:rPr>
                                            <w:rStyle w:val="documentname-inspan"/>
                                            <w:rFonts w:ascii="Saira Semi Condensed" w:eastAsia="Saira Semi Condensed" w:hAnsi="Saira Semi Condensed" w:cs="Saira Semi Condensed"/>
                                            <w:b/>
                                            <w:bCs/>
                                            <w:color w:val="000000"/>
                                            <w:spacing w:val="20"/>
                                            <w:sz w:val="60"/>
                                            <w:szCs w:val="60"/>
                                          </w:rPr>
                                          <w:t>JHA</w:t>
                                        </w:r>
                                        <w:r w:rsidRPr="00C261DE">
                                          <w:rPr>
                                            <w:rStyle w:val="documentname-in"/>
                                            <w:rFonts w:ascii="Saira Semi Condensed" w:eastAsia="Saira Semi Condensed" w:hAnsi="Saira Semi Condensed" w:cs="Saira Semi Condensed"/>
                                            <w:b/>
                                            <w:bCs/>
                                            <w:color w:val="000000"/>
                                            <w:spacing w:val="20"/>
                                            <w:sz w:val="60"/>
                                            <w:szCs w:val="60"/>
                                          </w:rPr>
                                          <w:t xml:space="preserve"> </w:t>
                                        </w:r>
                                      </w:p>
                                      <w:p w14:paraId="4B3C4400" w14:textId="77777777" w:rsidR="00EE7CD7" w:rsidRDefault="00EE7CD7">
                                        <w:pPr>
                                          <w:pStyle w:val="namespacingWithoutName"/>
                                          <w:spacing w:line="600" w:lineRule="atLeast"/>
                                          <w:ind w:left="200"/>
                                          <w:rPr>
                                            <w:rStyle w:val="documenttop-containerright-box"/>
                                            <w:rFonts w:ascii="Saira Semi Condensed" w:eastAsia="Saira Semi Condensed" w:hAnsi="Saira Semi Condensed" w:cs="Saira Semi Condensed"/>
                                            <w:color w:val="000000"/>
                                            <w:sz w:val="60"/>
                                            <w:szCs w:val="60"/>
                                          </w:rPr>
                                        </w:pPr>
                                        <w:r>
                                          <w:rPr>
                                            <w:rStyle w:val="documenttop-containerright-box"/>
                                            <w:rFonts w:ascii="Saira Semi Condensed" w:eastAsia="Saira Semi Condensed" w:hAnsi="Saira Semi Condensed" w:cs="Saira Semi Condensed"/>
                                            <w:color w:val="000000"/>
                                            <w:sz w:val="60"/>
                                            <w:szCs w:val="60"/>
                                          </w:rPr>
                                          <w:t> </w:t>
                                        </w:r>
                                      </w:p>
                                      <w:p w14:paraId="62099136" w14:textId="018D24BC" w:rsidR="00EE7CD7" w:rsidRDefault="00EE7CD7">
                                        <w:pPr>
                                          <w:pStyle w:val="namediv"/>
                                          <w:ind w:left="200"/>
                                          <w:rPr>
                                            <w:rStyle w:val="documenttop-containerright-box"/>
                                            <w:rFonts w:ascii="Saira Semi Condensed" w:eastAsia="Saira Semi Condensed" w:hAnsi="Saira Semi Condensed" w:cs="Saira Semi Condensed"/>
                                            <w:color w:val="000000"/>
                                          </w:rPr>
                                        </w:pPr>
                                      </w:p>
                                    </w:tc>
                                    <w:tc>
                                      <w:tcPr>
                                        <w:tcW w:w="600" w:type="dxa"/>
                                        <w:tcBorders>
                                          <w:top w:val="none" w:sz="0" w:space="0" w:color="E2EDF4"/>
                                          <w:left w:val="none" w:sz="0" w:space="0" w:color="E2EDF4"/>
                                          <w:bottom w:val="none" w:sz="0" w:space="0" w:color="E2EDF4"/>
                                          <w:right w:val="none" w:sz="0" w:space="0" w:color="E2EDF4"/>
                                        </w:tcBorders>
                                        <w:shd w:val="clear" w:color="auto" w:fill="E2EDF4"/>
                                        <w:tcMar>
                                          <w:top w:w="0" w:type="dxa"/>
                                          <w:left w:w="0" w:type="dxa"/>
                                          <w:bottom w:w="0" w:type="dxa"/>
                                          <w:right w:w="0" w:type="dxa"/>
                                        </w:tcMar>
                                        <w:vAlign w:val="bottom"/>
                                        <w:hideMark/>
                                      </w:tcPr>
                                      <w:p w14:paraId="24149CF6" w14:textId="77777777" w:rsidR="00EE7CD7" w:rsidRDefault="00EE7CD7">
                                        <w:pPr>
                                          <w:pStyle w:val="namediv"/>
                                          <w:ind w:left="200"/>
                                          <w:rPr>
                                            <w:rStyle w:val="documenttop-containerright-box"/>
                                            <w:rFonts w:ascii="Saira Semi Condensed" w:eastAsia="Saira Semi Condensed" w:hAnsi="Saira Semi Condensed" w:cs="Saira Semi Condensed"/>
                                            <w:color w:val="000000"/>
                                          </w:rPr>
                                        </w:pPr>
                                      </w:p>
                                    </w:tc>
                                  </w:tr>
                                  <w:tr w:rsidR="00EE7CD7" w14:paraId="5E2B2C2E" w14:textId="77777777">
                                    <w:tblPrEx>
                                      <w:shd w:val="clear" w:color="auto" w:fill="0C6BA1"/>
                                    </w:tblPrEx>
                                    <w:trPr>
                                      <w:tblCellSpacing w:w="0" w:type="dxa"/>
                                    </w:trPr>
                                    <w:tc>
                                      <w:tcPr>
                                        <w:tcW w:w="600" w:type="dxa"/>
                                        <w:shd w:val="clear" w:color="auto" w:fill="0C6BA1"/>
                                        <w:tcMar>
                                          <w:top w:w="0" w:type="dxa"/>
                                          <w:left w:w="0" w:type="dxa"/>
                                          <w:bottom w:w="0" w:type="dxa"/>
                                          <w:right w:w="0" w:type="dxa"/>
                                        </w:tcMar>
                                        <w:vAlign w:val="bottom"/>
                                        <w:hideMark/>
                                      </w:tcPr>
                                      <w:p w14:paraId="47CC11EC" w14:textId="77777777" w:rsidR="00EE7CD7" w:rsidRDefault="00EE7CD7">
                                        <w:pPr>
                                          <w:spacing w:line="300" w:lineRule="exact"/>
                                          <w:rPr>
                                            <w:rFonts w:ascii="Saira Semi Condensed" w:eastAsia="Saira Semi Condensed" w:hAnsi="Saira Semi Condensed" w:cs="Saira Semi Condensed"/>
                                            <w:color w:val="000000"/>
                                            <w:sz w:val="20"/>
                                            <w:szCs w:val="20"/>
                                          </w:rPr>
                                        </w:pPr>
                                      </w:p>
                                    </w:tc>
                                    <w:tc>
                                      <w:tcPr>
                                        <w:tcW w:w="3160" w:type="dxa"/>
                                        <w:shd w:val="clear" w:color="auto" w:fill="18648F"/>
                                        <w:tcMar>
                                          <w:top w:w="160" w:type="dxa"/>
                                          <w:left w:w="200" w:type="dxa"/>
                                          <w:bottom w:w="200" w:type="dxa"/>
                                          <w:right w:w="200" w:type="dxa"/>
                                        </w:tcMar>
                                        <w:hideMark/>
                                      </w:tcPr>
                                      <w:p w14:paraId="7AD877D4" w14:textId="77777777" w:rsidR="00EE7CD7" w:rsidRDefault="00EE7CD7">
                                        <w:pPr>
                                          <w:spacing w:line="300" w:lineRule="exact"/>
                                          <w:ind w:left="200" w:right="200"/>
                                          <w:textAlignment w:val="auto"/>
                                          <w:rPr>
                                            <w:rStyle w:val="span"/>
                                            <w:rFonts w:ascii="Saira Semi Condensed" w:eastAsia="Saira Semi Condensed" w:hAnsi="Saira Semi Condensed" w:cs="Saira Semi Condensed"/>
                                            <w:color w:val="FFFFFF"/>
                                            <w:sz w:val="20"/>
                                            <w:szCs w:val="20"/>
                                          </w:rPr>
                                        </w:pPr>
                                        <w:r>
                                          <w:rPr>
                                            <w:rStyle w:val="span"/>
                                            <w:rFonts w:ascii="Saira Semi Condensed" w:eastAsia="Saira Semi Condensed" w:hAnsi="Saira Semi Condensed" w:cs="Saira Semi Condensed"/>
                                            <w:color w:val="FFFFFF"/>
                                            <w:sz w:val="20"/>
                                            <w:szCs w:val="20"/>
                                          </w:rPr>
                                          <w:t>+91-9873638598</w:t>
                                        </w:r>
                                        <w:r>
                                          <w:rPr>
                                            <w:rStyle w:val="documentphone-box"/>
                                            <w:rFonts w:ascii="Saira Semi Condensed" w:eastAsia="Saira Semi Condensed" w:hAnsi="Saira Semi Condensed" w:cs="Saira Semi Condensed"/>
                                            <w:color w:val="FFFFFF"/>
                                            <w:sz w:val="20"/>
                                            <w:szCs w:val="20"/>
                                          </w:rPr>
                                          <w:t xml:space="preserve"> </w:t>
                                        </w:r>
                                      </w:p>
                                    </w:tc>
                                    <w:tc>
                                      <w:tcPr>
                                        <w:tcW w:w="7600" w:type="dxa"/>
                                        <w:tcBorders>
                                          <w:top w:val="none" w:sz="0" w:space="0" w:color="0C6BA1"/>
                                          <w:left w:val="none" w:sz="0" w:space="0" w:color="0C6BA1"/>
                                          <w:bottom w:val="none" w:sz="0" w:space="0" w:color="0C6BA1"/>
                                          <w:right w:val="none" w:sz="0" w:space="0" w:color="0C6BA1"/>
                                        </w:tcBorders>
                                        <w:shd w:val="clear" w:color="auto" w:fill="0C6BA1"/>
                                        <w:tcMar>
                                          <w:top w:w="0" w:type="dxa"/>
                                          <w:left w:w="200" w:type="dxa"/>
                                          <w:bottom w:w="200" w:type="dxa"/>
                                          <w:right w:w="0" w:type="dxa"/>
                                        </w:tcMar>
                                        <w:hideMark/>
                                      </w:tcPr>
                                      <w:tbl>
                                        <w:tblPr>
                                          <w:tblStyle w:val="documentaddress"/>
                                          <w:tblW w:w="0" w:type="auto"/>
                                          <w:tblCellSpacing w:w="0" w:type="dxa"/>
                                          <w:tblInd w:w="200" w:type="dxa"/>
                                          <w:tblLayout w:type="fixed"/>
                                          <w:tblCellMar>
                                            <w:left w:w="0" w:type="dxa"/>
                                            <w:right w:w="0" w:type="dxa"/>
                                          </w:tblCellMar>
                                          <w:tblLook w:val="05E0" w:firstRow="1" w:lastRow="1" w:firstColumn="1" w:lastColumn="1" w:noHBand="0" w:noVBand="1"/>
                                        </w:tblPr>
                                        <w:tblGrid>
                                          <w:gridCol w:w="3179"/>
                                          <w:gridCol w:w="353"/>
                                          <w:gridCol w:w="3057"/>
                                          <w:gridCol w:w="353"/>
                                        </w:tblGrid>
                                        <w:tr w:rsidR="00EE7CD7" w14:paraId="626C8040" w14:textId="77777777" w:rsidTr="00C261DE">
                                          <w:trPr>
                                            <w:tblCellSpacing w:w="0" w:type="dxa"/>
                                          </w:trPr>
                                          <w:tc>
                                            <w:tcPr>
                                              <w:tcW w:w="3179" w:type="dxa"/>
                                              <w:tcMar>
                                                <w:top w:w="0" w:type="dxa"/>
                                                <w:left w:w="0" w:type="dxa"/>
                                                <w:bottom w:w="100" w:type="dxa"/>
                                                <w:right w:w="0" w:type="dxa"/>
                                              </w:tcMar>
                                              <w:hideMark/>
                                            </w:tcPr>
                                            <w:p w14:paraId="5D79EBD6"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r>
                                                <w:rPr>
                                                  <w:rStyle w:val="span"/>
                                                  <w:rFonts w:ascii="Saira Semi Condensed" w:eastAsia="Saira Semi Condensed" w:hAnsi="Saira Semi Condensed" w:cs="Saira Semi Condensed"/>
                                                  <w:color w:val="FFFFFF"/>
                                                  <w:sz w:val="20"/>
                                                  <w:szCs w:val="20"/>
                                                </w:rPr>
                                                <w:t>niraskumarjha@gmail.com</w:t>
                                              </w:r>
                                            </w:p>
                                          </w:tc>
                                          <w:tc>
                                            <w:tcPr>
                                              <w:tcW w:w="353" w:type="dxa"/>
                                              <w:tcMar>
                                                <w:top w:w="0" w:type="dxa"/>
                                                <w:left w:w="0" w:type="dxa"/>
                                                <w:bottom w:w="100" w:type="dxa"/>
                                                <w:right w:w="0" w:type="dxa"/>
                                              </w:tcMar>
                                              <w:hideMark/>
                                            </w:tcPr>
                                            <w:p w14:paraId="29595945" w14:textId="77777777" w:rsidR="00EE7CD7" w:rsidRDefault="00EE7CD7"/>
                                          </w:tc>
                                          <w:tc>
                                            <w:tcPr>
                                              <w:tcW w:w="3057" w:type="dxa"/>
                                              <w:tcMar>
                                                <w:top w:w="0" w:type="dxa"/>
                                                <w:left w:w="0" w:type="dxa"/>
                                                <w:bottom w:w="0" w:type="dxa"/>
                                                <w:right w:w="0" w:type="dxa"/>
                                              </w:tcMar>
                                              <w:hideMark/>
                                            </w:tcPr>
                                            <w:p w14:paraId="63C26E73" w14:textId="77777777" w:rsidR="00EE7CD7" w:rsidRDefault="00EE7CD7">
                                              <w:pPr>
                                                <w:spacing w:line="300" w:lineRule="exact"/>
                                                <w:rPr>
                                                  <w:rStyle w:val="cell"/>
                                                  <w:rFonts w:ascii="Saira Semi Condensed" w:eastAsia="Saira Semi Condensed" w:hAnsi="Saira Semi Condensed" w:cs="Saira Semi Condensed"/>
                                                  <w:color w:val="FFFFFF"/>
                                                  <w:sz w:val="2"/>
                                                  <w:szCs w:val="2"/>
                                                </w:rPr>
                                              </w:pPr>
                                              <w:r>
                                                <w:rPr>
                                                  <w:rStyle w:val="span"/>
                                                  <w:rFonts w:ascii="Saira Semi Condensed" w:eastAsia="Saira Semi Condensed" w:hAnsi="Saira Semi Condensed" w:cs="Saira Semi Condensed"/>
                                                  <w:color w:val="FFFFFF"/>
                                                  <w:sz w:val="20"/>
                                                  <w:szCs w:val="20"/>
                                                </w:rPr>
                                                <w:t xml:space="preserve">Jahangir Puri, Delhi, India 110033 </w:t>
                                              </w:r>
                                              <w:r>
                                                <w:rPr>
                                                  <w:rStyle w:val="span"/>
                                                  <w:rFonts w:ascii="Saira Semi Condensed" w:eastAsia="Saira Semi Condensed" w:hAnsi="Saira Semi Condensed" w:cs="Saira Semi Condensed"/>
                                                  <w:vanish/>
                                                  <w:color w:val="FFFFFF"/>
                                                  <w:sz w:val="20"/>
                                                  <w:szCs w:val="20"/>
                                                </w:rPr>
                                                <w:t>Delhi, India 110033</w:t>
                                              </w:r>
                                              <w:r>
                                                <w:rPr>
                                                  <w:rStyle w:val="documentzipprefix"/>
                                                  <w:rFonts w:ascii="Saira Semi Condensed" w:eastAsia="Saira Semi Condensed" w:hAnsi="Saira Semi Condensed" w:cs="Saira Semi Condensed"/>
                                                  <w:color w:val="FFFFFF"/>
                                                  <w:sz w:val="20"/>
                                                  <w:szCs w:val="20"/>
                                                </w:rPr>
                                                <w:t xml:space="preserve"> </w:t>
                                              </w:r>
                                            </w:p>
                                          </w:tc>
                                          <w:tc>
                                            <w:tcPr>
                                              <w:tcW w:w="353" w:type="dxa"/>
                                              <w:tcMar>
                                                <w:top w:w="0" w:type="dxa"/>
                                                <w:left w:w="0" w:type="dxa"/>
                                                <w:bottom w:w="100" w:type="dxa"/>
                                                <w:right w:w="0" w:type="dxa"/>
                                              </w:tcMar>
                                              <w:hideMark/>
                                            </w:tcPr>
                                            <w:p w14:paraId="35142F6F" w14:textId="77777777" w:rsidR="00EE7CD7" w:rsidRDefault="00EE7CD7"/>
                                          </w:tc>
                                        </w:tr>
                                        <w:tr w:rsidR="00EE7CD7" w14:paraId="429A2870" w14:textId="77777777" w:rsidTr="00C261DE">
                                          <w:trPr>
                                            <w:tblCellSpacing w:w="0" w:type="dxa"/>
                                            <w:hidden/>
                                          </w:trPr>
                                          <w:tc>
                                            <w:tcPr>
                                              <w:tcW w:w="3179" w:type="dxa"/>
                                              <w:tcMar>
                                                <w:top w:w="0" w:type="dxa"/>
                                                <w:left w:w="0" w:type="dxa"/>
                                                <w:bottom w:w="0" w:type="dxa"/>
                                                <w:right w:w="0" w:type="dxa"/>
                                              </w:tcMar>
                                              <w:hideMark/>
                                            </w:tcPr>
                                            <w:p w14:paraId="778109AA" w14:textId="77777777" w:rsidR="00EE7CD7" w:rsidRDefault="00EE7CD7">
                                              <w:pPr>
                                                <w:spacing w:line="300" w:lineRule="exact"/>
                                                <w:rPr>
                                                  <w:rStyle w:val="documentzipprefix"/>
                                                  <w:rFonts w:ascii="Saira Semi Condensed" w:eastAsia="Saira Semi Condensed" w:hAnsi="Saira Semi Condensed" w:cs="Saira Semi Condensed"/>
                                                  <w:color w:val="FFFFFF"/>
                                                  <w:sz w:val="20"/>
                                                  <w:szCs w:val="20"/>
                                                </w:rPr>
                                              </w:pPr>
                                            </w:p>
                                          </w:tc>
                                          <w:tc>
                                            <w:tcPr>
                                              <w:tcW w:w="353" w:type="dxa"/>
                                              <w:tcMar>
                                                <w:top w:w="0" w:type="dxa"/>
                                                <w:left w:w="0" w:type="dxa"/>
                                                <w:bottom w:w="100" w:type="dxa"/>
                                                <w:right w:w="0" w:type="dxa"/>
                                              </w:tcMar>
                                              <w:hideMark/>
                                            </w:tcPr>
                                            <w:p w14:paraId="2C5CA69C" w14:textId="77777777" w:rsidR="00EE7CD7" w:rsidRDefault="00EE7CD7"/>
                                          </w:tc>
                                          <w:tc>
                                            <w:tcPr>
                                              <w:tcW w:w="3057" w:type="dxa"/>
                                              <w:tcMar>
                                                <w:top w:w="0" w:type="dxa"/>
                                                <w:left w:w="0" w:type="dxa"/>
                                                <w:bottom w:w="0" w:type="dxa"/>
                                                <w:right w:w="0" w:type="dxa"/>
                                              </w:tcMar>
                                              <w:hideMark/>
                                            </w:tcPr>
                                            <w:p w14:paraId="79707F37" w14:textId="77777777" w:rsidR="00EE7CD7" w:rsidRDefault="00EE7CD7"/>
                                          </w:tc>
                                          <w:tc>
                                            <w:tcPr>
                                              <w:tcW w:w="353" w:type="dxa"/>
                                              <w:tcMar>
                                                <w:top w:w="0" w:type="dxa"/>
                                                <w:left w:w="0" w:type="dxa"/>
                                                <w:bottom w:w="100" w:type="dxa"/>
                                                <w:right w:w="0" w:type="dxa"/>
                                              </w:tcMar>
                                              <w:hideMark/>
                                            </w:tcPr>
                                            <w:p w14:paraId="6BCD6B4C" w14:textId="77777777" w:rsidR="00EE7CD7" w:rsidRDefault="00EE7CD7"/>
                                          </w:tc>
                                        </w:tr>
                                      </w:tbl>
                                      <w:p w14:paraId="2F0E24D5"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p>
                                    </w:tc>
                                    <w:tc>
                                      <w:tcPr>
                                        <w:tcW w:w="600" w:type="dxa"/>
                                        <w:tcBorders>
                                          <w:top w:val="none" w:sz="0" w:space="0" w:color="0C6BA1"/>
                                          <w:left w:val="none" w:sz="0" w:space="0" w:color="0C6BA1"/>
                                          <w:bottom w:val="none" w:sz="0" w:space="0" w:color="0C6BA1"/>
                                          <w:right w:val="none" w:sz="0" w:space="0" w:color="0C6BA1"/>
                                        </w:tcBorders>
                                        <w:shd w:val="clear" w:color="auto" w:fill="0C6BA1"/>
                                        <w:tcMar>
                                          <w:top w:w="0" w:type="dxa"/>
                                          <w:left w:w="0" w:type="dxa"/>
                                          <w:bottom w:w="0" w:type="dxa"/>
                                          <w:right w:w="0" w:type="dxa"/>
                                        </w:tcMar>
                                        <w:vAlign w:val="bottom"/>
                                        <w:hideMark/>
                                      </w:tcPr>
                                      <w:p w14:paraId="4CA7D88B"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p>
                                    </w:tc>
                                  </w:tr>
                                </w:tbl>
                                <w:p w14:paraId="394AB8D4" w14:textId="77777777" w:rsidR="00EE7CD7" w:rsidRDefault="00EE7CD7">
                                  <w:r>
                                    <w:tab/>
                                  </w:r>
                                  <w:r>
                                    <w:tab/>
                                  </w:r>
                                  <w:r>
                                    <w:tab/>
                                  </w:r>
                                  <w:r>
                                    <w:tab/>
                                  </w:r>
                                  <w:r>
                                    <w:tab/>
                                  </w:r>
                                  <w:r>
                                    <w:tab/>
                                  </w:r>
                                  <w:r>
                                    <w:tab/>
                                  </w:r>
                                  <w:r>
                                    <w:tab/>
                                  </w: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5255E" id=" 2" o:spid="_x0000_s1026" style="position:absolute;left:0;text-align:left;margin-left:-158.75pt;margin-top:-20.1pt;width:761.05pt;height:14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" o:allowincell="f" strokecolor="white">
                      <v:fill opacity="0"/>
                      <v:path arrowok="t"/>
                      <v:textbox inset="0,0,0,0">
                        <w:txbxContent>
                          <w:tbl>
                            <w:tblPr>
                              <w:tblStyle w:val="documenttop-container"/>
                              <w:tblW w:w="0" w:type="auto"/>
                              <w:tblCellSpacing w:w="0" w:type="dxa"/>
                              <w:tblLayout w:type="fixed"/>
                              <w:tblCellMar>
                                <w:left w:w="0" w:type="dxa"/>
                                <w:right w:w="0" w:type="dxa"/>
                              </w:tblCellMar>
                              <w:tblLook w:val="05E0" w:firstRow="1" w:lastRow="1" w:firstColumn="1" w:lastColumn="1" w:noHBand="0" w:noVBand="1"/>
                            </w:tblPr>
                            <w:tblGrid>
                              <w:gridCol w:w="600"/>
                              <w:gridCol w:w="3160"/>
                              <w:gridCol w:w="7600"/>
                              <w:gridCol w:w="600"/>
                            </w:tblGrid>
                            <w:tr w:rsidR="00EE7CD7" w14:paraId="45D642C3" w14:textId="77777777">
                              <w:trPr>
                                <w:tblCellSpacing w:w="0" w:type="dxa"/>
                              </w:trPr>
                              <w:tc>
                                <w:tcPr>
                                  <w:tcW w:w="600" w:type="dxa"/>
                                  <w:shd w:val="clear" w:color="auto" w:fill="E2EDF4"/>
                                  <w:tcMar>
                                    <w:top w:w="0" w:type="dxa"/>
                                    <w:left w:w="0" w:type="dxa"/>
                                    <w:bottom w:w="0" w:type="dxa"/>
                                    <w:right w:w="0" w:type="dxa"/>
                                  </w:tcMar>
                                  <w:vAlign w:val="bottom"/>
                                  <w:hideMark/>
                                </w:tcPr>
                                <w:p w14:paraId="0D186C99" w14:textId="77777777" w:rsidR="00EE7CD7" w:rsidRDefault="00EE7CD7">
                                  <w:pPr>
                                    <w:rPr>
                                      <w:rFonts w:ascii="Saira Semi Condensed" w:eastAsia="Saira Semi Condensed" w:hAnsi="Saira Semi Condensed" w:cs="Saira Semi Condensed"/>
                                      <w:color w:val="000000"/>
                                      <w:sz w:val="20"/>
                                      <w:szCs w:val="20"/>
                                    </w:rPr>
                                  </w:pPr>
                                </w:p>
                              </w:tc>
                              <w:tc>
                                <w:tcPr>
                                  <w:tcW w:w="3160" w:type="dxa"/>
                                  <w:shd w:val="clear" w:color="auto" w:fill="CADEEA"/>
                                  <w:tcMar>
                                    <w:top w:w="0" w:type="dxa"/>
                                    <w:left w:w="200" w:type="dxa"/>
                                    <w:bottom w:w="0" w:type="dxa"/>
                                    <w:right w:w="200" w:type="dxa"/>
                                  </w:tcMar>
                                  <w:hideMark/>
                                </w:tcPr>
                                <w:p w14:paraId="7D0AEC57" w14:textId="77777777" w:rsidR="00EE7CD7" w:rsidRDefault="00EE7CD7">
                                  <w:pPr>
                                    <w:pStyle w:val="documentsvg-name"/>
                                    <w:spacing w:before="400" w:line="300" w:lineRule="atLeast"/>
                                    <w:ind w:left="200" w:right="200"/>
                                    <w:rPr>
                                      <w:rStyle w:val="documenttop-containerleft-box"/>
                                      <w:rFonts w:ascii="Saira Semi Condensed" w:eastAsia="Saira Semi Condensed" w:hAnsi="Saira Semi Condensed" w:cs="Saira Semi Condensed"/>
                                      <w:color w:val="000000"/>
                                      <w:sz w:val="20"/>
                                      <w:szCs w:val="20"/>
                                    </w:rPr>
                                  </w:pPr>
                                  <w:r>
                                    <w:rPr>
                                      <w:rStyle w:val="documentsvg-namespan"/>
                                      <w:color w:val="E4EEF4"/>
                                      <w:u w:val="single" w:color="E4EEF4"/>
                                    </w:rPr>
                                    <w:t>N</w:t>
                                  </w:r>
                                </w:p>
                                <w:p w14:paraId="2719BFBE" w14:textId="77777777" w:rsidR="00EE7CD7" w:rsidRDefault="00EE7CD7">
                                  <w:pPr>
                                    <w:pStyle w:val="documenttop-containerleft-boxParagraph"/>
                                    <w:spacing w:line="20" w:lineRule="atLeast"/>
                                    <w:ind w:left="200" w:right="200"/>
                                    <w:textAlignment w:val="auto"/>
                                    <w:rPr>
                                      <w:rStyle w:val="documenttop-containerleft-box"/>
                                      <w:rFonts w:ascii="Saira Semi Condensed" w:eastAsia="Saira Semi Condensed" w:hAnsi="Saira Semi Condensed" w:cs="Saira Semi Condensed"/>
                                      <w:color w:val="000000"/>
                                      <w:sz w:val="2"/>
                                      <w:szCs w:val="2"/>
                                    </w:rPr>
                                  </w:pPr>
                                  <w:r>
                                    <w:rPr>
                                      <w:rStyle w:val="documenttop-containerleft-box"/>
                                      <w:rFonts w:ascii="Saira Semi Condensed" w:eastAsia="Saira Semi Condensed" w:hAnsi="Saira Semi Condensed" w:cs="Saira Semi Condensed"/>
                                      <w:color w:val="000000"/>
                                      <w:sz w:val="2"/>
                                      <w:szCs w:val="2"/>
                                    </w:rPr>
                                    <w:t>_15</w:t>
                                  </w:r>
                                </w:p>
                              </w:tc>
                              <w:tc>
                                <w:tcPr>
                                  <w:tcW w:w="7600" w:type="dxa"/>
                                  <w:tcBorders>
                                    <w:top w:val="none" w:sz="0" w:space="0" w:color="E2EDF4"/>
                                    <w:left w:val="none" w:sz="0" w:space="0" w:color="E2EDF4"/>
                                    <w:bottom w:val="none" w:sz="0" w:space="0" w:color="E2EDF4"/>
                                    <w:right w:val="none" w:sz="0" w:space="0" w:color="E2EDF4"/>
                                  </w:tcBorders>
                                  <w:shd w:val="clear" w:color="auto" w:fill="E2EDF4"/>
                                  <w:tcMar>
                                    <w:top w:w="0" w:type="dxa"/>
                                    <w:left w:w="200" w:type="dxa"/>
                                    <w:bottom w:w="0" w:type="dxa"/>
                                    <w:right w:w="0" w:type="dxa"/>
                                  </w:tcMar>
                                  <w:hideMark/>
                                </w:tcPr>
                                <w:p w14:paraId="49B1144F" w14:textId="77777777" w:rsidR="00C261DE" w:rsidRDefault="00C261DE" w:rsidP="00C261DE">
                                  <w:pPr>
                                    <w:pStyle w:val="documentname-inspanParagraph"/>
                                    <w:spacing w:line="760" w:lineRule="exact"/>
                                    <w:textAlignment w:val="auto"/>
                                    <w:rPr>
                                      <w:rStyle w:val="documentname-inspan"/>
                                      <w:rFonts w:ascii="Saira Semi Condensed" w:eastAsia="Saira Semi Condensed" w:hAnsi="Saira Semi Condensed" w:cs="Saira Semi Condensed"/>
                                      <w:color w:val="000000"/>
                                      <w:spacing w:val="20"/>
                                      <w:sz w:val="60"/>
                                      <w:szCs w:val="60"/>
                                    </w:rPr>
                                  </w:pPr>
                                </w:p>
                                <w:p w14:paraId="4C49EE00" w14:textId="5F6BE806" w:rsidR="00EE7CD7" w:rsidRPr="00C261DE" w:rsidRDefault="00EE7CD7" w:rsidP="00C261DE">
                                  <w:pPr>
                                    <w:pStyle w:val="documentname-inspanParagraph"/>
                                    <w:spacing w:line="760" w:lineRule="exact"/>
                                    <w:textAlignment w:val="auto"/>
                                    <w:rPr>
                                      <w:rStyle w:val="documentname-inspan"/>
                                      <w:rFonts w:ascii="Saira Semi Condensed" w:eastAsia="Saira Semi Condensed" w:hAnsi="Saira Semi Condensed" w:cs="Saira Semi Condensed"/>
                                      <w:b/>
                                      <w:bCs/>
                                      <w:color w:val="000000"/>
                                      <w:spacing w:val="20"/>
                                      <w:sz w:val="2"/>
                                      <w:szCs w:val="2"/>
                                    </w:rPr>
                                  </w:pPr>
                                  <w:r w:rsidRPr="00C261DE">
                                    <w:rPr>
                                      <w:rStyle w:val="documentname-inspan"/>
                                      <w:rFonts w:ascii="Saira Semi Condensed" w:eastAsia="Saira Semi Condensed" w:hAnsi="Saira Semi Condensed" w:cs="Saira Semi Condensed"/>
                                      <w:b/>
                                      <w:bCs/>
                                      <w:color w:val="000000"/>
                                      <w:spacing w:val="20"/>
                                      <w:sz w:val="60"/>
                                      <w:szCs w:val="60"/>
                                    </w:rPr>
                                    <w:t>NIRAS KUMAR</w:t>
                                  </w:r>
                                  <w:r w:rsidRPr="00C261DE">
                                    <w:rPr>
                                      <w:rStyle w:val="documentname-in"/>
                                      <w:rFonts w:ascii="Saira Semi Condensed" w:eastAsia="Saira Semi Condensed" w:hAnsi="Saira Semi Condensed" w:cs="Saira Semi Condensed"/>
                                      <w:b/>
                                      <w:bCs/>
                                      <w:color w:val="000000"/>
                                      <w:spacing w:val="20"/>
                                      <w:sz w:val="60"/>
                                      <w:szCs w:val="60"/>
                                    </w:rPr>
                                    <w:t xml:space="preserve"> </w:t>
                                  </w:r>
                                  <w:r w:rsidRPr="00C261DE">
                                    <w:rPr>
                                      <w:rStyle w:val="documentname-inspan"/>
                                      <w:rFonts w:ascii="Saira Semi Condensed" w:eastAsia="Saira Semi Condensed" w:hAnsi="Saira Semi Condensed" w:cs="Saira Semi Condensed"/>
                                      <w:b/>
                                      <w:bCs/>
                                      <w:color w:val="000000"/>
                                      <w:spacing w:val="20"/>
                                      <w:sz w:val="60"/>
                                      <w:szCs w:val="60"/>
                                    </w:rPr>
                                    <w:t>JHA</w:t>
                                  </w:r>
                                  <w:r w:rsidRPr="00C261DE">
                                    <w:rPr>
                                      <w:rStyle w:val="documentname-in"/>
                                      <w:rFonts w:ascii="Saira Semi Condensed" w:eastAsia="Saira Semi Condensed" w:hAnsi="Saira Semi Condensed" w:cs="Saira Semi Condensed"/>
                                      <w:b/>
                                      <w:bCs/>
                                      <w:color w:val="000000"/>
                                      <w:spacing w:val="20"/>
                                      <w:sz w:val="60"/>
                                      <w:szCs w:val="60"/>
                                    </w:rPr>
                                    <w:t xml:space="preserve"> </w:t>
                                  </w:r>
                                </w:p>
                                <w:p w14:paraId="4B3C4400" w14:textId="77777777" w:rsidR="00EE7CD7" w:rsidRDefault="00EE7CD7">
                                  <w:pPr>
                                    <w:pStyle w:val="namespacingWithoutName"/>
                                    <w:spacing w:line="600" w:lineRule="atLeast"/>
                                    <w:ind w:left="200"/>
                                    <w:rPr>
                                      <w:rStyle w:val="documenttop-containerright-box"/>
                                      <w:rFonts w:ascii="Saira Semi Condensed" w:eastAsia="Saira Semi Condensed" w:hAnsi="Saira Semi Condensed" w:cs="Saira Semi Condensed"/>
                                      <w:color w:val="000000"/>
                                      <w:sz w:val="60"/>
                                      <w:szCs w:val="60"/>
                                    </w:rPr>
                                  </w:pPr>
                                  <w:r>
                                    <w:rPr>
                                      <w:rStyle w:val="documenttop-containerright-box"/>
                                      <w:rFonts w:ascii="Saira Semi Condensed" w:eastAsia="Saira Semi Condensed" w:hAnsi="Saira Semi Condensed" w:cs="Saira Semi Condensed"/>
                                      <w:color w:val="000000"/>
                                      <w:sz w:val="60"/>
                                      <w:szCs w:val="60"/>
                                    </w:rPr>
                                    <w:t> </w:t>
                                  </w:r>
                                </w:p>
                                <w:p w14:paraId="62099136" w14:textId="018D24BC" w:rsidR="00EE7CD7" w:rsidRDefault="00EE7CD7">
                                  <w:pPr>
                                    <w:pStyle w:val="namediv"/>
                                    <w:ind w:left="200"/>
                                    <w:rPr>
                                      <w:rStyle w:val="documenttop-containerright-box"/>
                                      <w:rFonts w:ascii="Saira Semi Condensed" w:eastAsia="Saira Semi Condensed" w:hAnsi="Saira Semi Condensed" w:cs="Saira Semi Condensed"/>
                                      <w:color w:val="000000"/>
                                    </w:rPr>
                                  </w:pPr>
                                </w:p>
                              </w:tc>
                              <w:tc>
                                <w:tcPr>
                                  <w:tcW w:w="600" w:type="dxa"/>
                                  <w:tcBorders>
                                    <w:top w:val="none" w:sz="0" w:space="0" w:color="E2EDF4"/>
                                    <w:left w:val="none" w:sz="0" w:space="0" w:color="E2EDF4"/>
                                    <w:bottom w:val="none" w:sz="0" w:space="0" w:color="E2EDF4"/>
                                    <w:right w:val="none" w:sz="0" w:space="0" w:color="E2EDF4"/>
                                  </w:tcBorders>
                                  <w:shd w:val="clear" w:color="auto" w:fill="E2EDF4"/>
                                  <w:tcMar>
                                    <w:top w:w="0" w:type="dxa"/>
                                    <w:left w:w="0" w:type="dxa"/>
                                    <w:bottom w:w="0" w:type="dxa"/>
                                    <w:right w:w="0" w:type="dxa"/>
                                  </w:tcMar>
                                  <w:vAlign w:val="bottom"/>
                                  <w:hideMark/>
                                </w:tcPr>
                                <w:p w14:paraId="24149CF6" w14:textId="77777777" w:rsidR="00EE7CD7" w:rsidRDefault="00EE7CD7">
                                  <w:pPr>
                                    <w:pStyle w:val="namediv"/>
                                    <w:ind w:left="200"/>
                                    <w:rPr>
                                      <w:rStyle w:val="documenttop-containerright-box"/>
                                      <w:rFonts w:ascii="Saira Semi Condensed" w:eastAsia="Saira Semi Condensed" w:hAnsi="Saira Semi Condensed" w:cs="Saira Semi Condensed"/>
                                      <w:color w:val="000000"/>
                                    </w:rPr>
                                  </w:pPr>
                                </w:p>
                              </w:tc>
                            </w:tr>
                            <w:tr w:rsidR="00EE7CD7" w14:paraId="5E2B2C2E" w14:textId="77777777">
                              <w:tblPrEx>
                                <w:shd w:val="clear" w:color="auto" w:fill="0C6BA1"/>
                              </w:tblPrEx>
                              <w:trPr>
                                <w:tblCellSpacing w:w="0" w:type="dxa"/>
                              </w:trPr>
                              <w:tc>
                                <w:tcPr>
                                  <w:tcW w:w="600" w:type="dxa"/>
                                  <w:shd w:val="clear" w:color="auto" w:fill="0C6BA1"/>
                                  <w:tcMar>
                                    <w:top w:w="0" w:type="dxa"/>
                                    <w:left w:w="0" w:type="dxa"/>
                                    <w:bottom w:w="0" w:type="dxa"/>
                                    <w:right w:w="0" w:type="dxa"/>
                                  </w:tcMar>
                                  <w:vAlign w:val="bottom"/>
                                  <w:hideMark/>
                                </w:tcPr>
                                <w:p w14:paraId="47CC11EC" w14:textId="77777777" w:rsidR="00EE7CD7" w:rsidRDefault="00EE7CD7">
                                  <w:pPr>
                                    <w:spacing w:line="300" w:lineRule="exact"/>
                                    <w:rPr>
                                      <w:rFonts w:ascii="Saira Semi Condensed" w:eastAsia="Saira Semi Condensed" w:hAnsi="Saira Semi Condensed" w:cs="Saira Semi Condensed"/>
                                      <w:color w:val="000000"/>
                                      <w:sz w:val="20"/>
                                      <w:szCs w:val="20"/>
                                    </w:rPr>
                                  </w:pPr>
                                </w:p>
                              </w:tc>
                              <w:tc>
                                <w:tcPr>
                                  <w:tcW w:w="3160" w:type="dxa"/>
                                  <w:shd w:val="clear" w:color="auto" w:fill="18648F"/>
                                  <w:tcMar>
                                    <w:top w:w="160" w:type="dxa"/>
                                    <w:left w:w="200" w:type="dxa"/>
                                    <w:bottom w:w="200" w:type="dxa"/>
                                    <w:right w:w="200" w:type="dxa"/>
                                  </w:tcMar>
                                  <w:hideMark/>
                                </w:tcPr>
                                <w:p w14:paraId="7AD877D4" w14:textId="77777777" w:rsidR="00EE7CD7" w:rsidRDefault="00EE7CD7">
                                  <w:pPr>
                                    <w:spacing w:line="300" w:lineRule="exact"/>
                                    <w:ind w:left="200" w:right="200"/>
                                    <w:textAlignment w:val="auto"/>
                                    <w:rPr>
                                      <w:rStyle w:val="span"/>
                                      <w:rFonts w:ascii="Saira Semi Condensed" w:eastAsia="Saira Semi Condensed" w:hAnsi="Saira Semi Condensed" w:cs="Saira Semi Condensed"/>
                                      <w:color w:val="FFFFFF"/>
                                      <w:sz w:val="20"/>
                                      <w:szCs w:val="20"/>
                                    </w:rPr>
                                  </w:pPr>
                                  <w:r>
                                    <w:rPr>
                                      <w:rStyle w:val="span"/>
                                      <w:rFonts w:ascii="Saira Semi Condensed" w:eastAsia="Saira Semi Condensed" w:hAnsi="Saira Semi Condensed" w:cs="Saira Semi Condensed"/>
                                      <w:color w:val="FFFFFF"/>
                                      <w:sz w:val="20"/>
                                      <w:szCs w:val="20"/>
                                    </w:rPr>
                                    <w:t>+91-9873638598</w:t>
                                  </w:r>
                                  <w:r>
                                    <w:rPr>
                                      <w:rStyle w:val="documentphone-box"/>
                                      <w:rFonts w:ascii="Saira Semi Condensed" w:eastAsia="Saira Semi Condensed" w:hAnsi="Saira Semi Condensed" w:cs="Saira Semi Condensed"/>
                                      <w:color w:val="FFFFFF"/>
                                      <w:sz w:val="20"/>
                                      <w:szCs w:val="20"/>
                                    </w:rPr>
                                    <w:t xml:space="preserve"> </w:t>
                                  </w:r>
                                </w:p>
                              </w:tc>
                              <w:tc>
                                <w:tcPr>
                                  <w:tcW w:w="7600" w:type="dxa"/>
                                  <w:tcBorders>
                                    <w:top w:val="none" w:sz="0" w:space="0" w:color="0C6BA1"/>
                                    <w:left w:val="none" w:sz="0" w:space="0" w:color="0C6BA1"/>
                                    <w:bottom w:val="none" w:sz="0" w:space="0" w:color="0C6BA1"/>
                                    <w:right w:val="none" w:sz="0" w:space="0" w:color="0C6BA1"/>
                                  </w:tcBorders>
                                  <w:shd w:val="clear" w:color="auto" w:fill="0C6BA1"/>
                                  <w:tcMar>
                                    <w:top w:w="0" w:type="dxa"/>
                                    <w:left w:w="200" w:type="dxa"/>
                                    <w:bottom w:w="200" w:type="dxa"/>
                                    <w:right w:w="0" w:type="dxa"/>
                                  </w:tcMar>
                                  <w:hideMark/>
                                </w:tcPr>
                                <w:tbl>
                                  <w:tblPr>
                                    <w:tblStyle w:val="documentaddress"/>
                                    <w:tblW w:w="0" w:type="auto"/>
                                    <w:tblCellSpacing w:w="0" w:type="dxa"/>
                                    <w:tblInd w:w="200" w:type="dxa"/>
                                    <w:tblLayout w:type="fixed"/>
                                    <w:tblCellMar>
                                      <w:left w:w="0" w:type="dxa"/>
                                      <w:right w:w="0" w:type="dxa"/>
                                    </w:tblCellMar>
                                    <w:tblLook w:val="05E0" w:firstRow="1" w:lastRow="1" w:firstColumn="1" w:lastColumn="1" w:noHBand="0" w:noVBand="1"/>
                                  </w:tblPr>
                                  <w:tblGrid>
                                    <w:gridCol w:w="3179"/>
                                    <w:gridCol w:w="353"/>
                                    <w:gridCol w:w="3057"/>
                                    <w:gridCol w:w="353"/>
                                  </w:tblGrid>
                                  <w:tr w:rsidR="00EE7CD7" w14:paraId="626C8040" w14:textId="77777777" w:rsidTr="00C261DE">
                                    <w:trPr>
                                      <w:tblCellSpacing w:w="0" w:type="dxa"/>
                                    </w:trPr>
                                    <w:tc>
                                      <w:tcPr>
                                        <w:tcW w:w="3179" w:type="dxa"/>
                                        <w:tcMar>
                                          <w:top w:w="0" w:type="dxa"/>
                                          <w:left w:w="0" w:type="dxa"/>
                                          <w:bottom w:w="100" w:type="dxa"/>
                                          <w:right w:w="0" w:type="dxa"/>
                                        </w:tcMar>
                                        <w:hideMark/>
                                      </w:tcPr>
                                      <w:p w14:paraId="5D79EBD6"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r>
                                          <w:rPr>
                                            <w:rStyle w:val="span"/>
                                            <w:rFonts w:ascii="Saira Semi Condensed" w:eastAsia="Saira Semi Condensed" w:hAnsi="Saira Semi Condensed" w:cs="Saira Semi Condensed"/>
                                            <w:color w:val="FFFFFF"/>
                                            <w:sz w:val="20"/>
                                            <w:szCs w:val="20"/>
                                          </w:rPr>
                                          <w:t>niraskumarjha@gmail.com</w:t>
                                        </w:r>
                                      </w:p>
                                    </w:tc>
                                    <w:tc>
                                      <w:tcPr>
                                        <w:tcW w:w="353" w:type="dxa"/>
                                        <w:tcMar>
                                          <w:top w:w="0" w:type="dxa"/>
                                          <w:left w:w="0" w:type="dxa"/>
                                          <w:bottom w:w="100" w:type="dxa"/>
                                          <w:right w:w="0" w:type="dxa"/>
                                        </w:tcMar>
                                        <w:hideMark/>
                                      </w:tcPr>
                                      <w:p w14:paraId="29595945" w14:textId="77777777" w:rsidR="00EE7CD7" w:rsidRDefault="00EE7CD7"/>
                                    </w:tc>
                                    <w:tc>
                                      <w:tcPr>
                                        <w:tcW w:w="3057" w:type="dxa"/>
                                        <w:tcMar>
                                          <w:top w:w="0" w:type="dxa"/>
                                          <w:left w:w="0" w:type="dxa"/>
                                          <w:bottom w:w="0" w:type="dxa"/>
                                          <w:right w:w="0" w:type="dxa"/>
                                        </w:tcMar>
                                        <w:hideMark/>
                                      </w:tcPr>
                                      <w:p w14:paraId="63C26E73" w14:textId="77777777" w:rsidR="00EE7CD7" w:rsidRDefault="00EE7CD7">
                                        <w:pPr>
                                          <w:spacing w:line="300" w:lineRule="exact"/>
                                          <w:rPr>
                                            <w:rStyle w:val="cell"/>
                                            <w:rFonts w:ascii="Saira Semi Condensed" w:eastAsia="Saira Semi Condensed" w:hAnsi="Saira Semi Condensed" w:cs="Saira Semi Condensed"/>
                                            <w:color w:val="FFFFFF"/>
                                            <w:sz w:val="2"/>
                                            <w:szCs w:val="2"/>
                                          </w:rPr>
                                        </w:pPr>
                                        <w:r>
                                          <w:rPr>
                                            <w:rStyle w:val="span"/>
                                            <w:rFonts w:ascii="Saira Semi Condensed" w:eastAsia="Saira Semi Condensed" w:hAnsi="Saira Semi Condensed" w:cs="Saira Semi Condensed"/>
                                            <w:color w:val="FFFFFF"/>
                                            <w:sz w:val="20"/>
                                            <w:szCs w:val="20"/>
                                          </w:rPr>
                                          <w:t xml:space="preserve">Jahangir Puri, Delhi, India 110033 </w:t>
                                        </w:r>
                                        <w:r>
                                          <w:rPr>
                                            <w:rStyle w:val="span"/>
                                            <w:rFonts w:ascii="Saira Semi Condensed" w:eastAsia="Saira Semi Condensed" w:hAnsi="Saira Semi Condensed" w:cs="Saira Semi Condensed"/>
                                            <w:vanish/>
                                            <w:color w:val="FFFFFF"/>
                                            <w:sz w:val="20"/>
                                            <w:szCs w:val="20"/>
                                          </w:rPr>
                                          <w:t>Delhi, India 110033</w:t>
                                        </w:r>
                                        <w:r>
                                          <w:rPr>
                                            <w:rStyle w:val="documentzipprefix"/>
                                            <w:rFonts w:ascii="Saira Semi Condensed" w:eastAsia="Saira Semi Condensed" w:hAnsi="Saira Semi Condensed" w:cs="Saira Semi Condensed"/>
                                            <w:color w:val="FFFFFF"/>
                                            <w:sz w:val="20"/>
                                            <w:szCs w:val="20"/>
                                          </w:rPr>
                                          <w:t xml:space="preserve"> </w:t>
                                        </w:r>
                                      </w:p>
                                    </w:tc>
                                    <w:tc>
                                      <w:tcPr>
                                        <w:tcW w:w="353" w:type="dxa"/>
                                        <w:tcMar>
                                          <w:top w:w="0" w:type="dxa"/>
                                          <w:left w:w="0" w:type="dxa"/>
                                          <w:bottom w:w="100" w:type="dxa"/>
                                          <w:right w:w="0" w:type="dxa"/>
                                        </w:tcMar>
                                        <w:hideMark/>
                                      </w:tcPr>
                                      <w:p w14:paraId="35142F6F" w14:textId="77777777" w:rsidR="00EE7CD7" w:rsidRDefault="00EE7CD7"/>
                                    </w:tc>
                                  </w:tr>
                                  <w:tr w:rsidR="00EE7CD7" w14:paraId="429A2870" w14:textId="77777777" w:rsidTr="00C261DE">
                                    <w:trPr>
                                      <w:tblCellSpacing w:w="0" w:type="dxa"/>
                                      <w:hidden/>
                                    </w:trPr>
                                    <w:tc>
                                      <w:tcPr>
                                        <w:tcW w:w="3179" w:type="dxa"/>
                                        <w:tcMar>
                                          <w:top w:w="0" w:type="dxa"/>
                                          <w:left w:w="0" w:type="dxa"/>
                                          <w:bottom w:w="0" w:type="dxa"/>
                                          <w:right w:w="0" w:type="dxa"/>
                                        </w:tcMar>
                                        <w:hideMark/>
                                      </w:tcPr>
                                      <w:p w14:paraId="778109AA" w14:textId="77777777" w:rsidR="00EE7CD7" w:rsidRDefault="00EE7CD7">
                                        <w:pPr>
                                          <w:spacing w:line="300" w:lineRule="exact"/>
                                          <w:rPr>
                                            <w:rStyle w:val="documentzipprefix"/>
                                            <w:rFonts w:ascii="Saira Semi Condensed" w:eastAsia="Saira Semi Condensed" w:hAnsi="Saira Semi Condensed" w:cs="Saira Semi Condensed"/>
                                            <w:color w:val="FFFFFF"/>
                                            <w:sz w:val="20"/>
                                            <w:szCs w:val="20"/>
                                          </w:rPr>
                                        </w:pPr>
                                      </w:p>
                                    </w:tc>
                                    <w:tc>
                                      <w:tcPr>
                                        <w:tcW w:w="353" w:type="dxa"/>
                                        <w:tcMar>
                                          <w:top w:w="0" w:type="dxa"/>
                                          <w:left w:w="0" w:type="dxa"/>
                                          <w:bottom w:w="100" w:type="dxa"/>
                                          <w:right w:w="0" w:type="dxa"/>
                                        </w:tcMar>
                                        <w:hideMark/>
                                      </w:tcPr>
                                      <w:p w14:paraId="2C5CA69C" w14:textId="77777777" w:rsidR="00EE7CD7" w:rsidRDefault="00EE7CD7"/>
                                    </w:tc>
                                    <w:tc>
                                      <w:tcPr>
                                        <w:tcW w:w="3057" w:type="dxa"/>
                                        <w:tcMar>
                                          <w:top w:w="0" w:type="dxa"/>
                                          <w:left w:w="0" w:type="dxa"/>
                                          <w:bottom w:w="0" w:type="dxa"/>
                                          <w:right w:w="0" w:type="dxa"/>
                                        </w:tcMar>
                                        <w:hideMark/>
                                      </w:tcPr>
                                      <w:p w14:paraId="79707F37" w14:textId="77777777" w:rsidR="00EE7CD7" w:rsidRDefault="00EE7CD7"/>
                                    </w:tc>
                                    <w:tc>
                                      <w:tcPr>
                                        <w:tcW w:w="353" w:type="dxa"/>
                                        <w:tcMar>
                                          <w:top w:w="0" w:type="dxa"/>
                                          <w:left w:w="0" w:type="dxa"/>
                                          <w:bottom w:w="100" w:type="dxa"/>
                                          <w:right w:w="0" w:type="dxa"/>
                                        </w:tcMar>
                                        <w:hideMark/>
                                      </w:tcPr>
                                      <w:p w14:paraId="6BCD6B4C" w14:textId="77777777" w:rsidR="00EE7CD7" w:rsidRDefault="00EE7CD7"/>
                                    </w:tc>
                                  </w:tr>
                                </w:tbl>
                                <w:p w14:paraId="2F0E24D5"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p>
                              </w:tc>
                              <w:tc>
                                <w:tcPr>
                                  <w:tcW w:w="600" w:type="dxa"/>
                                  <w:tcBorders>
                                    <w:top w:val="none" w:sz="0" w:space="0" w:color="0C6BA1"/>
                                    <w:left w:val="none" w:sz="0" w:space="0" w:color="0C6BA1"/>
                                    <w:bottom w:val="none" w:sz="0" w:space="0" w:color="0C6BA1"/>
                                    <w:right w:val="none" w:sz="0" w:space="0" w:color="0C6BA1"/>
                                  </w:tcBorders>
                                  <w:shd w:val="clear" w:color="auto" w:fill="0C6BA1"/>
                                  <w:tcMar>
                                    <w:top w:w="0" w:type="dxa"/>
                                    <w:left w:w="0" w:type="dxa"/>
                                    <w:bottom w:w="0" w:type="dxa"/>
                                    <w:right w:w="0" w:type="dxa"/>
                                  </w:tcMar>
                                  <w:vAlign w:val="bottom"/>
                                  <w:hideMark/>
                                </w:tcPr>
                                <w:p w14:paraId="4CA7D88B" w14:textId="77777777" w:rsidR="00EE7CD7" w:rsidRDefault="00EE7CD7">
                                  <w:pPr>
                                    <w:spacing w:line="300" w:lineRule="exact"/>
                                    <w:rPr>
                                      <w:rStyle w:val="documentmid-containerright-box"/>
                                      <w:rFonts w:ascii="Saira Semi Condensed" w:eastAsia="Saira Semi Condensed" w:hAnsi="Saira Semi Condensed" w:cs="Saira Semi Condensed"/>
                                      <w:color w:val="FFFFFF"/>
                                      <w:sz w:val="20"/>
                                      <w:szCs w:val="20"/>
                                    </w:rPr>
                                  </w:pPr>
                                </w:p>
                              </w:tc>
                            </w:tr>
                          </w:tbl>
                          <w:p w14:paraId="394AB8D4" w14:textId="77777777" w:rsidR="00EE7CD7" w:rsidRDefault="00EE7CD7">
                            <w:r>
                              <w:tab/>
                            </w:r>
                            <w:r>
                              <w:tab/>
                            </w:r>
                            <w:r>
                              <w:tab/>
                            </w:r>
                            <w:r>
                              <w:tab/>
                            </w:r>
                            <w:r>
                              <w:tab/>
                            </w:r>
                            <w:r>
                              <w:tab/>
                            </w:r>
                            <w:r>
                              <w:tab/>
                            </w:r>
                            <w:r>
                              <w:tab/>
                            </w:r>
                            <w:r>
                              <w:tab/>
                            </w:r>
                            <w:r>
                              <w:tab/>
                            </w:r>
                          </w:p>
                        </w:txbxContent>
                      </v:textbox>
                      <w10:wrap anchorx="page" anchory="page"/>
                    </v:rect>
                  </w:pict>
                </mc:Fallback>
              </mc:AlternateContent>
            </w:r>
          </w:p>
          <w:p w14:paraId="6CB6050B" w14:textId="6C218AE0" w:rsidR="00E342C8" w:rsidRDefault="00E342C8">
            <w:pPr>
              <w:pStyle w:val="div"/>
              <w:spacing w:before="100" w:after="40" w:line="360" w:lineRule="atLeast"/>
              <w:ind w:left="200"/>
              <w:rPr>
                <w:rStyle w:val="documentright-box"/>
                <w:rFonts w:ascii="Saira Semi Condensed" w:eastAsia="Saira Semi Condensed" w:hAnsi="Saira Semi Condensed" w:cs="Saira Semi Condensed"/>
                <w:b/>
                <w:bCs/>
                <w:caps/>
                <w:color w:val="0C6BA1"/>
                <w:spacing w:val="20"/>
                <w:sz w:val="28"/>
                <w:szCs w:val="28"/>
              </w:rPr>
            </w:pPr>
          </w:p>
          <w:p w14:paraId="1080D57D" w14:textId="7AEC77AC" w:rsidR="00E342C8" w:rsidRDefault="00E342C8">
            <w:pPr>
              <w:pStyle w:val="div"/>
              <w:spacing w:before="100" w:after="40" w:line="360" w:lineRule="atLeast"/>
              <w:ind w:left="200"/>
              <w:rPr>
                <w:rStyle w:val="documentright-box"/>
                <w:rFonts w:ascii="Saira Semi Condensed" w:eastAsia="Saira Semi Condensed" w:hAnsi="Saira Semi Condensed" w:cs="Saira Semi Condensed"/>
                <w:b/>
                <w:bCs/>
                <w:caps/>
                <w:color w:val="0C6BA1"/>
                <w:spacing w:val="20"/>
                <w:sz w:val="28"/>
                <w:szCs w:val="28"/>
              </w:rPr>
            </w:pPr>
          </w:p>
          <w:p w14:paraId="1EC318B7" w14:textId="456F14C4" w:rsidR="00E342C8" w:rsidRDefault="00E342C8">
            <w:pPr>
              <w:pStyle w:val="div"/>
              <w:spacing w:before="100" w:after="40" w:line="360" w:lineRule="atLeast"/>
              <w:ind w:left="200"/>
              <w:rPr>
                <w:rStyle w:val="documentright-box"/>
                <w:rFonts w:ascii="Saira Semi Condensed" w:eastAsia="Saira Semi Condensed" w:hAnsi="Saira Semi Condensed" w:cs="Saira Semi Condensed"/>
                <w:b/>
                <w:bCs/>
                <w:caps/>
                <w:color w:val="0C6BA1"/>
                <w:spacing w:val="20"/>
                <w:sz w:val="28"/>
                <w:szCs w:val="28"/>
              </w:rPr>
            </w:pPr>
          </w:p>
          <w:p w14:paraId="4BD7DD7A" w14:textId="77777777" w:rsidR="00E342C8" w:rsidRDefault="00E342C8" w:rsidP="00E342C8">
            <w:pPr>
              <w:pStyle w:val="div"/>
              <w:spacing w:before="100" w:after="40" w:line="360" w:lineRule="atLeast"/>
              <w:rPr>
                <w:rStyle w:val="documentright-box"/>
                <w:rFonts w:ascii="Saira Semi Condensed" w:eastAsia="Saira Semi Condensed" w:hAnsi="Saira Semi Condensed" w:cs="Saira Semi Condensed"/>
                <w:b/>
                <w:bCs/>
                <w:caps/>
                <w:color w:val="0C6BA1"/>
                <w:spacing w:val="20"/>
                <w:sz w:val="28"/>
                <w:szCs w:val="28"/>
              </w:rPr>
            </w:pPr>
          </w:p>
          <w:p w14:paraId="56EDEFEA" w14:textId="089A720A" w:rsidR="004E4BE7" w:rsidRPr="00C261DE" w:rsidRDefault="00E342C8" w:rsidP="00E342C8">
            <w:pPr>
              <w:pStyle w:val="div"/>
              <w:spacing w:before="100" w:after="40" w:line="360" w:lineRule="atLeast"/>
              <w:rPr>
                <w:rStyle w:val="documentright-box"/>
                <w:rFonts w:ascii="Saira Semi Condensed" w:eastAsia="Saira Semi Condensed" w:hAnsi="Saira Semi Condensed" w:cs="Saira Semi Condensed"/>
                <w:b/>
                <w:bCs/>
                <w:caps/>
                <w:color w:val="0C6BA1"/>
                <w:spacing w:val="20"/>
                <w:sz w:val="22"/>
                <w:szCs w:val="22"/>
              </w:rPr>
            </w:pPr>
            <w:r w:rsidRPr="00C261DE">
              <w:rPr>
                <w:rStyle w:val="documentright-box"/>
                <w:rFonts w:ascii="Saira Semi Condensed" w:eastAsia="Saira Semi Condensed" w:hAnsi="Saira Semi Condensed" w:cs="Saira Semi Condensed"/>
                <w:b/>
                <w:bCs/>
                <w:caps/>
                <w:color w:val="0C6BA1"/>
                <w:spacing w:val="20"/>
                <w:sz w:val="22"/>
                <w:szCs w:val="22"/>
              </w:rPr>
              <w:t xml:space="preserve">  </w:t>
            </w:r>
            <w:r w:rsidR="00607390" w:rsidRPr="00C261DE">
              <w:rPr>
                <w:rStyle w:val="documentright-box"/>
                <w:rFonts w:ascii="Saira Semi Condensed" w:eastAsia="Saira Semi Condensed" w:hAnsi="Saira Semi Condensed" w:cs="Saira Semi Condensed"/>
                <w:b/>
                <w:bCs/>
                <w:caps/>
                <w:color w:val="0C6BA1"/>
                <w:spacing w:val="20"/>
                <w:sz w:val="22"/>
                <w:szCs w:val="22"/>
              </w:rPr>
              <w:t>Professional Summary</w:t>
            </w:r>
          </w:p>
          <w:p w14:paraId="0119CEC9" w14:textId="20370EB8" w:rsidR="004E4BE7" w:rsidRPr="00C261DE" w:rsidRDefault="00607390" w:rsidP="00827E69">
            <w:pPr>
              <w:pStyle w:val="p"/>
              <w:spacing w:line="300" w:lineRule="atLeast"/>
              <w:ind w:left="200"/>
              <w:jc w:val="both"/>
              <w:rPr>
                <w:rStyle w:val="documentright-box"/>
                <w:rFonts w:ascii="Saira Semi Condensed" w:eastAsia="Saira Semi Condensed" w:hAnsi="Saira Semi Condensed" w:cs="Saira Semi Condensed"/>
                <w:color w:val="000000"/>
                <w:sz w:val="22"/>
                <w:szCs w:val="22"/>
              </w:rPr>
            </w:pPr>
            <w:r w:rsidRPr="00C261DE">
              <w:rPr>
                <w:rStyle w:val="documentright-box"/>
                <w:rFonts w:ascii="Saira Semi Condensed" w:eastAsia="Saira Semi Condensed" w:hAnsi="Saira Semi Condensed" w:cs="Saira Semi Condensed"/>
                <w:color w:val="000000"/>
                <w:sz w:val="22"/>
                <w:szCs w:val="22"/>
              </w:rPr>
              <w:t>Looking forward to position of responsibility in an organization of repute which stimulates and enhances my professional Skills and personal strengths in conjunction with the organization's goals and objectives in the field of accounts fields</w:t>
            </w:r>
          </w:p>
          <w:p w14:paraId="561EA246" w14:textId="1FA28C24" w:rsidR="00AB79D7" w:rsidRPr="00C261DE" w:rsidRDefault="00607390" w:rsidP="00AB79D7">
            <w:pPr>
              <w:pStyle w:val="div"/>
              <w:spacing w:before="400" w:after="40" w:line="360" w:lineRule="atLeast"/>
              <w:ind w:left="200"/>
              <w:rPr>
                <w:rStyle w:val="documentright-box"/>
                <w:rFonts w:ascii="Saira Semi Condensed" w:eastAsia="Saira Semi Condensed" w:hAnsi="Saira Semi Condensed" w:cs="Saira Semi Condensed"/>
                <w:b/>
                <w:bCs/>
                <w:caps/>
                <w:color w:val="0C6BA1"/>
                <w:spacing w:val="20"/>
                <w:sz w:val="22"/>
                <w:szCs w:val="22"/>
              </w:rPr>
            </w:pPr>
            <w:r w:rsidRPr="00C261DE">
              <w:rPr>
                <w:rStyle w:val="documentright-box"/>
                <w:rFonts w:ascii="Saira Semi Condensed" w:eastAsia="Saira Semi Condensed" w:hAnsi="Saira Semi Condensed" w:cs="Saira Semi Condensed"/>
                <w:b/>
                <w:bCs/>
                <w:caps/>
                <w:color w:val="0C6BA1"/>
                <w:spacing w:val="20"/>
                <w:sz w:val="22"/>
                <w:szCs w:val="22"/>
              </w:rPr>
              <w:t>Work History</w:t>
            </w:r>
          </w:p>
          <w:p w14:paraId="70444C8B" w14:textId="3C46022D" w:rsidR="004E4BE7" w:rsidRPr="00C261DE" w:rsidRDefault="003A2411" w:rsidP="00AB79D7">
            <w:pPr>
              <w:pStyle w:val="div"/>
              <w:spacing w:before="400" w:after="40" w:line="360" w:lineRule="atLeast"/>
              <w:ind w:left="200"/>
              <w:rPr>
                <w:rStyle w:val="documentright-box"/>
                <w:rFonts w:ascii="Saira Semi Condensed" w:eastAsia="Saira Semi Condensed" w:hAnsi="Saira Semi Condensed" w:cs="Saira Semi Condensed"/>
                <w:b/>
                <w:bCs/>
                <w:caps/>
                <w:color w:val="0C6BA1"/>
                <w:spacing w:val="20"/>
                <w:sz w:val="22"/>
                <w:szCs w:val="22"/>
              </w:rPr>
            </w:pPr>
            <w:r w:rsidRPr="00C261DE">
              <w:rPr>
                <w:rStyle w:val="span"/>
                <w:rFonts w:ascii="Saira Semi Condensed" w:eastAsia="Saira Semi Condensed" w:hAnsi="Saira Semi Condensed" w:cs="Saira Semi Condensed"/>
                <w:b/>
                <w:bCs/>
                <w:color w:val="000000"/>
                <w:sz w:val="22"/>
                <w:szCs w:val="22"/>
              </w:rPr>
              <w:t>May 2022 – Till date</w:t>
            </w:r>
          </w:p>
          <w:p w14:paraId="07395222" w14:textId="77777777" w:rsidR="004E4BE7" w:rsidRPr="00C261DE" w:rsidRDefault="00607390">
            <w:pPr>
              <w:spacing w:line="300" w:lineRule="atLeast"/>
              <w:ind w:left="200"/>
              <w:textAlignment w:val="auto"/>
              <w:rPr>
                <w:rStyle w:val="documenttxt-bold"/>
                <w:rFonts w:ascii="Saira Semi Condensed" w:eastAsia="Saira Semi Condensed" w:hAnsi="Saira Semi Condensed" w:cs="Saira Semi Condensed"/>
                <w:color w:val="000000"/>
                <w:sz w:val="22"/>
                <w:szCs w:val="22"/>
              </w:rPr>
            </w:pPr>
            <w:r w:rsidRPr="00C261DE">
              <w:rPr>
                <w:rStyle w:val="documenttxt-bold"/>
                <w:rFonts w:ascii="Saira Semi Condensed" w:eastAsia="Saira Semi Condensed" w:hAnsi="Saira Semi Condensed" w:cs="Saira Semi Condensed"/>
                <w:color w:val="000000"/>
                <w:sz w:val="22"/>
                <w:szCs w:val="22"/>
              </w:rPr>
              <w:t>Account Head</w:t>
            </w:r>
            <w:r w:rsidR="00F35642" w:rsidRPr="00C261DE">
              <w:rPr>
                <w:rStyle w:val="span"/>
                <w:rFonts w:ascii="Saira Semi Condensed" w:eastAsia="Saira Semi Condensed" w:hAnsi="Saira Semi Condensed" w:cs="Saira Semi Condensed"/>
                <w:color w:val="000000"/>
                <w:sz w:val="22"/>
                <w:szCs w:val="22"/>
              </w:rPr>
              <w:t>, working in</w:t>
            </w:r>
            <w:r w:rsidRPr="00C261DE">
              <w:rPr>
                <w:rStyle w:val="span"/>
                <w:rFonts w:ascii="Saira Semi Condensed" w:eastAsia="Saira Semi Condensed" w:hAnsi="Saira Semi Condensed" w:cs="Saira Semi Condensed"/>
                <w:color w:val="000000"/>
                <w:sz w:val="22"/>
                <w:szCs w:val="22"/>
              </w:rPr>
              <w:t xml:space="preserve"> Amit Enterprises</w:t>
            </w:r>
            <w:r w:rsidRPr="00C261DE">
              <w:rPr>
                <w:rStyle w:val="documentright-box"/>
                <w:rFonts w:ascii="Saira Semi Condensed" w:eastAsia="Saira Semi Condensed" w:hAnsi="Saira Semi Condensed" w:cs="Saira Semi Condensed"/>
                <w:color w:val="000000"/>
                <w:sz w:val="22"/>
                <w:szCs w:val="22"/>
              </w:rPr>
              <w:t xml:space="preserve"> </w:t>
            </w:r>
          </w:p>
          <w:p w14:paraId="3D10898A" w14:textId="77777777" w:rsidR="004E4BE7" w:rsidRPr="00C261DE" w:rsidRDefault="00607390" w:rsidP="00BC0F09">
            <w:pPr>
              <w:pStyle w:val="divdocumentulli"/>
              <w:numPr>
                <w:ilvl w:val="0"/>
                <w:numId w:val="9"/>
              </w:numPr>
              <w:spacing w:before="100"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Day to day accounting, checking vendor's bill, sale invoice, and other bills</w:t>
            </w:r>
          </w:p>
          <w:p w14:paraId="3E794CE6"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Preparation of voucher (Bank, Cash, Journal, Debit and Credit Notes)</w:t>
            </w:r>
          </w:p>
          <w:p w14:paraId="4E87DE42"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Maintaining of all books (Bank, Cash Journal Books, Sales and Purchase register)</w:t>
            </w:r>
          </w:p>
          <w:p w14:paraId="4D66677D" w14:textId="64CBD527" w:rsidR="004E4BE7" w:rsidRPr="00C261DE" w:rsidRDefault="00E342C8"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Monthly </w:t>
            </w:r>
            <w:r w:rsidR="00607390" w:rsidRPr="00C261DE">
              <w:rPr>
                <w:rStyle w:val="span"/>
                <w:rFonts w:ascii="Saira Semi Condensed" w:eastAsia="Saira Semi Condensed" w:hAnsi="Saira Semi Condensed" w:cs="Saira Semi Condensed"/>
                <w:color w:val="000000"/>
                <w:sz w:val="22"/>
                <w:szCs w:val="22"/>
              </w:rPr>
              <w:t xml:space="preserve">TDS </w:t>
            </w:r>
            <w:r w:rsidRPr="00C261DE">
              <w:rPr>
                <w:rStyle w:val="span"/>
                <w:rFonts w:ascii="Saira Semi Condensed" w:eastAsia="Saira Semi Condensed" w:hAnsi="Saira Semi Condensed" w:cs="Saira Semi Condensed"/>
                <w:color w:val="000000"/>
                <w:sz w:val="22"/>
                <w:szCs w:val="22"/>
              </w:rPr>
              <w:t xml:space="preserve">Challan deposit &amp; quarterly </w:t>
            </w:r>
            <w:r w:rsidR="00607390" w:rsidRPr="00C261DE">
              <w:rPr>
                <w:rStyle w:val="span"/>
                <w:rFonts w:ascii="Saira Semi Condensed" w:eastAsia="Saira Semi Condensed" w:hAnsi="Saira Semi Condensed" w:cs="Saira Semi Condensed"/>
                <w:color w:val="000000"/>
                <w:sz w:val="22"/>
                <w:szCs w:val="22"/>
              </w:rPr>
              <w:t>Filling of return</w:t>
            </w:r>
          </w:p>
          <w:p w14:paraId="5C537D9D" w14:textId="7B8D9D41"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GSTR1, 3B</w:t>
            </w:r>
            <w:r w:rsidR="00E342C8" w:rsidRPr="00C261DE">
              <w:rPr>
                <w:rStyle w:val="span"/>
                <w:rFonts w:ascii="Saira Semi Condensed" w:eastAsia="Saira Semi Condensed" w:hAnsi="Saira Semi Condensed" w:cs="Saira Semi Condensed"/>
                <w:color w:val="000000"/>
                <w:sz w:val="22"/>
                <w:szCs w:val="22"/>
              </w:rPr>
              <w:t xml:space="preserve"> -Monthly, ITC</w:t>
            </w:r>
            <w:r w:rsidRPr="00C261DE">
              <w:rPr>
                <w:rStyle w:val="span"/>
                <w:rFonts w:ascii="Saira Semi Condensed" w:eastAsia="Saira Semi Condensed" w:hAnsi="Saira Semi Condensed" w:cs="Saira Semi Condensed"/>
                <w:color w:val="000000"/>
                <w:sz w:val="22"/>
                <w:szCs w:val="22"/>
              </w:rPr>
              <w:t>4</w:t>
            </w:r>
            <w:r w:rsidR="00E342C8" w:rsidRPr="00C261DE">
              <w:rPr>
                <w:rStyle w:val="span"/>
                <w:rFonts w:ascii="Saira Semi Condensed" w:eastAsia="Saira Semi Condensed" w:hAnsi="Saira Semi Condensed" w:cs="Saira Semi Condensed"/>
                <w:color w:val="000000"/>
                <w:sz w:val="22"/>
                <w:szCs w:val="22"/>
              </w:rPr>
              <w:t>(Job Work) – Half yearly, &amp;</w:t>
            </w:r>
            <w:r w:rsidRPr="00C261DE">
              <w:rPr>
                <w:rStyle w:val="span"/>
                <w:rFonts w:ascii="Saira Semi Condensed" w:eastAsia="Saira Semi Condensed" w:hAnsi="Saira Semi Condensed" w:cs="Saira Semi Condensed"/>
                <w:color w:val="000000"/>
                <w:sz w:val="22"/>
                <w:szCs w:val="22"/>
              </w:rPr>
              <w:t xml:space="preserve"> 9 </w:t>
            </w:r>
            <w:r w:rsidR="00E342C8" w:rsidRPr="00C261DE">
              <w:rPr>
                <w:rStyle w:val="span"/>
                <w:rFonts w:ascii="Saira Semi Condensed" w:eastAsia="Saira Semi Condensed" w:hAnsi="Saira Semi Condensed" w:cs="Saira Semi Condensed"/>
                <w:color w:val="000000"/>
                <w:sz w:val="22"/>
                <w:szCs w:val="22"/>
              </w:rPr>
              <w:t xml:space="preserve">– Annual </w:t>
            </w:r>
            <w:r w:rsidRPr="00C261DE">
              <w:rPr>
                <w:rStyle w:val="span"/>
                <w:rFonts w:ascii="Saira Semi Condensed" w:eastAsia="Saira Semi Condensed" w:hAnsi="Saira Semi Condensed" w:cs="Saira Semi Condensed"/>
                <w:color w:val="000000"/>
                <w:sz w:val="22"/>
                <w:szCs w:val="22"/>
              </w:rPr>
              <w:t>Working &amp; filling Return</w:t>
            </w:r>
          </w:p>
          <w:p w14:paraId="0A06D0C5"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Making of E-way bill &amp; E – Invoice</w:t>
            </w:r>
          </w:p>
          <w:p w14:paraId="18CF13EA" w14:textId="43BFDC33" w:rsidR="00E342C8" w:rsidRPr="00C261DE" w:rsidRDefault="00607390" w:rsidP="00E342C8">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Prepare </w:t>
            </w:r>
            <w:r w:rsidR="00E342C8" w:rsidRPr="00C261DE">
              <w:rPr>
                <w:rStyle w:val="span"/>
                <w:rFonts w:ascii="Saira Semi Condensed" w:eastAsia="Saira Semi Condensed" w:hAnsi="Saira Semi Condensed" w:cs="Saira Semi Condensed"/>
                <w:color w:val="000000"/>
                <w:sz w:val="22"/>
                <w:szCs w:val="22"/>
              </w:rPr>
              <w:t>of Income Tax return</w:t>
            </w:r>
            <w:r w:rsidR="00E342C8" w:rsidRPr="00C261DE">
              <w:rPr>
                <w:rStyle w:val="span"/>
                <w:rFonts w:ascii="Saira Semi Condensed" w:eastAsia="Saira Semi Condensed" w:hAnsi="Saira Semi Condensed" w:cs="Saira Semi Condensed"/>
                <w:color w:val="000000"/>
                <w:sz w:val="22"/>
                <w:szCs w:val="22"/>
              </w:rPr>
              <w:t xml:space="preserve"> &amp; advance Tax deposited </w:t>
            </w:r>
          </w:p>
          <w:p w14:paraId="57A17BB0" w14:textId="71C5CD05"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ESIC &amp; PF</w:t>
            </w:r>
            <w:r w:rsidR="00E342C8" w:rsidRPr="00C261DE">
              <w:rPr>
                <w:rStyle w:val="span"/>
                <w:rFonts w:ascii="Saira Semi Condensed" w:eastAsia="Saira Semi Condensed" w:hAnsi="Saira Semi Condensed" w:cs="Saira Semi Condensed"/>
                <w:color w:val="000000"/>
                <w:sz w:val="22"/>
                <w:szCs w:val="22"/>
              </w:rPr>
              <w:t xml:space="preserve"> Challan deposited. </w:t>
            </w:r>
          </w:p>
          <w:p w14:paraId="6912FFA1" w14:textId="4C572A8F"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Bank Reconciliation, Debtors</w:t>
            </w:r>
            <w:r w:rsidR="00E342C8" w:rsidRPr="00C261DE">
              <w:rPr>
                <w:rStyle w:val="span"/>
                <w:rFonts w:ascii="Saira Semi Condensed" w:eastAsia="Saira Semi Condensed" w:hAnsi="Saira Semi Condensed" w:cs="Saira Semi Condensed"/>
                <w:color w:val="000000"/>
                <w:sz w:val="22"/>
                <w:szCs w:val="22"/>
              </w:rPr>
              <w:t>/</w:t>
            </w:r>
            <w:r w:rsidRPr="00C261DE">
              <w:rPr>
                <w:rStyle w:val="span"/>
                <w:rFonts w:ascii="Saira Semi Condensed" w:eastAsia="Saira Semi Condensed" w:hAnsi="Saira Semi Condensed" w:cs="Saira Semi Condensed"/>
                <w:color w:val="000000"/>
                <w:sz w:val="22"/>
                <w:szCs w:val="22"/>
              </w:rPr>
              <w:t xml:space="preserve"> Creditors reconciliation</w:t>
            </w:r>
          </w:p>
          <w:p w14:paraId="18E5A486"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Manage balance sheets and profit/loss statements</w:t>
            </w:r>
          </w:p>
          <w:p w14:paraId="3CE564C6"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Handle monthly, quarterly and annual closings</w:t>
            </w:r>
          </w:p>
          <w:p w14:paraId="4757CD55"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Audit financial transactions and documents</w:t>
            </w:r>
          </w:p>
          <w:p w14:paraId="0E6D01B6"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Maintain records of business costs, such as labor and material</w:t>
            </w:r>
          </w:p>
          <w:p w14:paraId="06E74FB4"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HR Work including Salary &amp; Wages Sheet Maintain</w:t>
            </w:r>
          </w:p>
          <w:p w14:paraId="72E962C9" w14:textId="77777777"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Google Sheet maintain</w:t>
            </w:r>
          </w:p>
          <w:p w14:paraId="7E7FB446" w14:textId="168AA86E" w:rsidR="004E4BE7" w:rsidRPr="00C261DE" w:rsidRDefault="00607390"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Process all NEFT</w:t>
            </w:r>
            <w:r w:rsidR="00E342C8" w:rsidRPr="00C261DE">
              <w:rPr>
                <w:rStyle w:val="span"/>
                <w:rFonts w:ascii="Saira Semi Condensed" w:eastAsia="Saira Semi Condensed" w:hAnsi="Saira Semi Condensed" w:cs="Saira Semi Condensed"/>
                <w:color w:val="000000"/>
                <w:sz w:val="22"/>
                <w:szCs w:val="22"/>
              </w:rPr>
              <w:t>/RTGS</w:t>
            </w:r>
            <w:r w:rsidRPr="00C261DE">
              <w:rPr>
                <w:rStyle w:val="span"/>
                <w:rFonts w:ascii="Saira Semi Condensed" w:eastAsia="Saira Semi Condensed" w:hAnsi="Saira Semi Condensed" w:cs="Saira Semi Condensed"/>
                <w:color w:val="000000"/>
                <w:sz w:val="22"/>
                <w:szCs w:val="22"/>
              </w:rPr>
              <w:t xml:space="preserve"> payments</w:t>
            </w:r>
          </w:p>
          <w:p w14:paraId="0433D9FE" w14:textId="77777777" w:rsidR="00AB79D7" w:rsidRPr="00C261DE" w:rsidRDefault="00AB79D7" w:rsidP="00AB79D7">
            <w:pPr>
              <w:pStyle w:val="divdocumentulli"/>
              <w:spacing w:line="300" w:lineRule="atLeast"/>
              <w:ind w:left="720"/>
              <w:rPr>
                <w:rStyle w:val="span"/>
                <w:rFonts w:ascii="Saira Semi Condensed" w:eastAsia="Saira Semi Condensed" w:hAnsi="Saira Semi Condensed" w:cs="Saira Semi Condensed"/>
                <w:color w:val="000000"/>
                <w:sz w:val="22"/>
                <w:szCs w:val="22"/>
              </w:rPr>
            </w:pPr>
          </w:p>
          <w:p w14:paraId="543EA2CA" w14:textId="77777777" w:rsidR="00AB79D7" w:rsidRPr="00C261DE" w:rsidRDefault="00AB79D7" w:rsidP="00AB79D7">
            <w:pPr>
              <w:pStyle w:val="documentpaddedline"/>
              <w:spacing w:line="300" w:lineRule="atLeast"/>
              <w:ind w:left="200"/>
              <w:rPr>
                <w:rStyle w:val="documentright-box"/>
                <w:rFonts w:ascii="Saira Semi Condensed" w:eastAsia="Saira Semi Condensed" w:hAnsi="Saira Semi Condensed" w:cs="Saira Semi Condensed"/>
                <w:b/>
                <w:bCs/>
                <w:color w:val="000000"/>
                <w:sz w:val="22"/>
                <w:szCs w:val="22"/>
              </w:rPr>
            </w:pPr>
            <w:r w:rsidRPr="00C261DE">
              <w:rPr>
                <w:rStyle w:val="span"/>
                <w:rFonts w:ascii="Saira Semi Condensed" w:eastAsia="Saira Semi Condensed" w:hAnsi="Saira Semi Condensed" w:cs="Saira Semi Condensed"/>
                <w:b/>
                <w:bCs/>
                <w:color w:val="000000"/>
                <w:sz w:val="22"/>
                <w:szCs w:val="22"/>
              </w:rPr>
              <w:t>March 2014 - March 2022</w:t>
            </w:r>
          </w:p>
          <w:p w14:paraId="01F7FE19" w14:textId="77777777" w:rsidR="00AB79D7" w:rsidRPr="00C261DE" w:rsidRDefault="00AB79D7" w:rsidP="00AB79D7">
            <w:pPr>
              <w:spacing w:line="300" w:lineRule="atLeast"/>
              <w:ind w:left="200"/>
              <w:textAlignment w:val="auto"/>
              <w:rPr>
                <w:rStyle w:val="documenttxt-bold"/>
                <w:rFonts w:ascii="Saira Semi Condensed" w:eastAsia="Saira Semi Condensed" w:hAnsi="Saira Semi Condensed" w:cs="Saira Semi Condensed"/>
                <w:color w:val="000000"/>
                <w:sz w:val="22"/>
                <w:szCs w:val="22"/>
              </w:rPr>
            </w:pPr>
            <w:r w:rsidRPr="00C261DE">
              <w:rPr>
                <w:rStyle w:val="documenttxt-bold"/>
                <w:rFonts w:ascii="Saira Semi Condensed" w:eastAsia="Saira Semi Condensed" w:hAnsi="Saira Semi Condensed" w:cs="Saira Semi Condensed"/>
                <w:color w:val="000000"/>
                <w:sz w:val="22"/>
                <w:szCs w:val="22"/>
              </w:rPr>
              <w:t>Sr, Accountant</w:t>
            </w:r>
            <w:r w:rsidRPr="00C261DE">
              <w:rPr>
                <w:rStyle w:val="span"/>
                <w:rFonts w:ascii="Saira Semi Condensed" w:eastAsia="Saira Semi Condensed" w:hAnsi="Saira Semi Condensed" w:cs="Saira Semi Condensed"/>
                <w:color w:val="000000"/>
                <w:sz w:val="22"/>
                <w:szCs w:val="22"/>
              </w:rPr>
              <w:t>, Ekaa Furniture Pvt. Ltd</w:t>
            </w:r>
            <w:r w:rsidRPr="00C261DE">
              <w:rPr>
                <w:rStyle w:val="documentright-box"/>
                <w:rFonts w:ascii="Saira Semi Condensed" w:eastAsia="Saira Semi Condensed" w:hAnsi="Saira Semi Condensed" w:cs="Saira Semi Condensed"/>
                <w:color w:val="000000"/>
                <w:sz w:val="22"/>
                <w:szCs w:val="22"/>
              </w:rPr>
              <w:t xml:space="preserve"> </w:t>
            </w:r>
          </w:p>
          <w:p w14:paraId="21DBA8FA" w14:textId="77777777" w:rsidR="00AB79D7" w:rsidRPr="00C261DE" w:rsidRDefault="00AB79D7" w:rsidP="00AB79D7">
            <w:pPr>
              <w:pStyle w:val="divdocumentulli"/>
              <w:numPr>
                <w:ilvl w:val="0"/>
                <w:numId w:val="9"/>
              </w:numPr>
              <w:spacing w:before="100"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8 years working of Manufacturing unit, </w:t>
            </w:r>
            <w:proofErr w:type="spellStart"/>
            <w:r w:rsidRPr="00C261DE">
              <w:rPr>
                <w:rStyle w:val="span"/>
                <w:rFonts w:ascii="Saira Semi Condensed" w:eastAsia="Saira Semi Condensed" w:hAnsi="Saira Semi Condensed" w:cs="Saira Semi Condensed"/>
                <w:color w:val="000000"/>
                <w:sz w:val="22"/>
                <w:szCs w:val="22"/>
              </w:rPr>
              <w:t>i.e</w:t>
            </w:r>
            <w:proofErr w:type="spellEnd"/>
          </w:p>
          <w:p w14:paraId="02EE3287" w14:textId="31137E7D" w:rsidR="00AB79D7" w:rsidRPr="00C261DE" w:rsidRDefault="00AB79D7" w:rsidP="00AB79D7">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Day to Day Accounting Transaction in Tally9 &amp; Prime, Preparation and filing of GST, </w:t>
            </w:r>
            <w:r w:rsidR="00E342C8" w:rsidRPr="00C261DE">
              <w:rPr>
                <w:rStyle w:val="span"/>
                <w:rFonts w:ascii="Saira Semi Condensed" w:eastAsia="Saira Semi Condensed" w:hAnsi="Saira Semi Condensed" w:cs="Saira Semi Condensed"/>
                <w:color w:val="000000"/>
                <w:sz w:val="22"/>
                <w:szCs w:val="22"/>
              </w:rPr>
              <w:t>TDS, ESIC</w:t>
            </w:r>
            <w:r w:rsidRPr="00C261DE">
              <w:rPr>
                <w:rStyle w:val="span"/>
                <w:rFonts w:ascii="Saira Semi Condensed" w:eastAsia="Saira Semi Condensed" w:hAnsi="Saira Semi Condensed" w:cs="Saira Semi Condensed"/>
                <w:color w:val="000000"/>
                <w:sz w:val="22"/>
                <w:szCs w:val="22"/>
              </w:rPr>
              <w:t xml:space="preserve">/PF, Income Tax, Salary/Wages Sheet, Bank Reconciliation, accounts payable and receivable, Sale/Purchase Reports, </w:t>
            </w:r>
            <w:r w:rsidRPr="00C261DE">
              <w:rPr>
                <w:rStyle w:val="span"/>
                <w:rFonts w:ascii="Saira Semi Condensed" w:eastAsia="Saira Semi Condensed" w:hAnsi="Saira Semi Condensed" w:cs="Saira Semi Condensed"/>
                <w:color w:val="000000"/>
                <w:sz w:val="22"/>
                <w:szCs w:val="22"/>
              </w:rPr>
              <w:lastRenderedPageBreak/>
              <w:t>MSI report, e-waybill, Purchasing, transport through goods delivery &amp; Google Sheet maintain</w:t>
            </w:r>
          </w:p>
          <w:p w14:paraId="071515E6" w14:textId="77777777" w:rsidR="00AB79D7" w:rsidRPr="00C261DE" w:rsidRDefault="00AB79D7" w:rsidP="00AB79D7">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Other Works </w:t>
            </w:r>
            <w:proofErr w:type="spellStart"/>
            <w:r w:rsidRPr="00C261DE">
              <w:rPr>
                <w:rStyle w:val="span"/>
                <w:rFonts w:ascii="Saira Semi Condensed" w:eastAsia="Saira Semi Condensed" w:hAnsi="Saira Semi Condensed" w:cs="Saira Semi Condensed"/>
                <w:color w:val="000000"/>
                <w:sz w:val="22"/>
                <w:szCs w:val="22"/>
              </w:rPr>
              <w:t>i.e</w:t>
            </w:r>
            <w:proofErr w:type="spellEnd"/>
          </w:p>
          <w:p w14:paraId="4EF5DC84" w14:textId="77777777" w:rsidR="00AB79D7" w:rsidRPr="00C261DE" w:rsidRDefault="00AB79D7" w:rsidP="00AB79D7">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HR Working, Cash Handling &amp; Collecting, legal appliance, Udyog Aadhar, Factory License, Delhi Pollution Control registration &amp; MCD all department handling, Google sheet maintain,</w:t>
            </w:r>
          </w:p>
          <w:p w14:paraId="49199B1F" w14:textId="77777777" w:rsidR="00AB79D7" w:rsidRPr="00C261DE" w:rsidRDefault="00AB79D7" w:rsidP="00AB79D7">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Past Employment</w:t>
            </w:r>
          </w:p>
          <w:p w14:paraId="7660C362" w14:textId="77777777" w:rsidR="00AB79D7" w:rsidRPr="00C261DE" w:rsidRDefault="00AB79D7" w:rsidP="00AB79D7">
            <w:pPr>
              <w:pStyle w:val="divdocumentulli"/>
              <w:spacing w:line="300" w:lineRule="atLeast"/>
              <w:ind w:left="720"/>
              <w:rPr>
                <w:rStyle w:val="span"/>
                <w:rFonts w:ascii="Saira Semi Condensed" w:eastAsia="Saira Semi Condensed" w:hAnsi="Saira Semi Condensed" w:cs="Saira Semi Condensed"/>
                <w:color w:val="000000"/>
                <w:sz w:val="22"/>
                <w:szCs w:val="22"/>
              </w:rPr>
            </w:pPr>
          </w:p>
          <w:p w14:paraId="79347F9C" w14:textId="77777777" w:rsidR="004E4BE7" w:rsidRPr="00C261DE" w:rsidRDefault="00607390">
            <w:pPr>
              <w:pStyle w:val="documentpaddedline"/>
              <w:pBdr>
                <w:top w:val="none" w:sz="0" w:space="15" w:color="auto"/>
              </w:pBdr>
              <w:spacing w:line="300" w:lineRule="atLeast"/>
              <w:ind w:left="200"/>
              <w:rPr>
                <w:rStyle w:val="documentright-box"/>
                <w:rFonts w:ascii="Saira Semi Condensed" w:eastAsia="Saira Semi Condensed" w:hAnsi="Saira Semi Condensed" w:cs="Saira Semi Condensed"/>
                <w:b/>
                <w:bCs/>
                <w:color w:val="000000"/>
                <w:sz w:val="22"/>
                <w:szCs w:val="22"/>
              </w:rPr>
            </w:pPr>
            <w:r w:rsidRPr="00C261DE">
              <w:rPr>
                <w:rStyle w:val="span"/>
                <w:rFonts w:ascii="Saira Semi Condensed" w:eastAsia="Saira Semi Condensed" w:hAnsi="Saira Semi Condensed" w:cs="Saira Semi Condensed"/>
                <w:b/>
                <w:bCs/>
                <w:color w:val="000000"/>
                <w:sz w:val="22"/>
                <w:szCs w:val="22"/>
              </w:rPr>
              <w:t>June 2009 - January 2014</w:t>
            </w:r>
          </w:p>
          <w:p w14:paraId="6E106AFF" w14:textId="77777777" w:rsidR="004E4BE7" w:rsidRPr="00C261DE" w:rsidRDefault="003A2411">
            <w:pPr>
              <w:spacing w:line="300" w:lineRule="atLeast"/>
              <w:ind w:left="200"/>
              <w:textAlignment w:val="auto"/>
              <w:rPr>
                <w:rStyle w:val="span"/>
                <w:rFonts w:ascii="Saira Semi Condensed" w:eastAsia="Saira Semi Condensed" w:hAnsi="Saira Semi Condensed" w:cs="Saira Semi Condensed"/>
                <w:b/>
                <w:color w:val="000000"/>
                <w:sz w:val="22"/>
                <w:szCs w:val="22"/>
              </w:rPr>
            </w:pPr>
            <w:r w:rsidRPr="00C261DE">
              <w:rPr>
                <w:rStyle w:val="documenttxt-bold"/>
                <w:rFonts w:ascii="Saira Semi Condensed" w:eastAsia="Saira Semi Condensed" w:hAnsi="Saira Semi Condensed" w:cs="Saira Semi Condensed"/>
                <w:color w:val="000000"/>
                <w:sz w:val="22"/>
                <w:szCs w:val="22"/>
              </w:rPr>
              <w:t xml:space="preserve">Accountant, </w:t>
            </w:r>
            <w:r w:rsidRPr="00C261DE">
              <w:rPr>
                <w:rStyle w:val="span"/>
                <w:rFonts w:ascii="Saira Semi Condensed" w:eastAsia="Saira Semi Condensed" w:hAnsi="Saira Semi Condensed" w:cs="Saira Semi Condensed"/>
                <w:color w:val="000000"/>
                <w:sz w:val="22"/>
                <w:szCs w:val="22"/>
              </w:rPr>
              <w:t xml:space="preserve">Time Equipment Pvt. Ltd. </w:t>
            </w:r>
            <w:r w:rsidR="00607390" w:rsidRPr="00C261DE">
              <w:rPr>
                <w:rStyle w:val="span"/>
                <w:rFonts w:ascii="Saira Semi Condensed" w:eastAsia="Saira Semi Condensed" w:hAnsi="Saira Semi Condensed" w:cs="Saira Semi Condensed"/>
                <w:color w:val="000000"/>
                <w:sz w:val="22"/>
                <w:szCs w:val="22"/>
              </w:rPr>
              <w:t xml:space="preserve"> </w:t>
            </w:r>
            <w:r w:rsidRPr="00C261DE">
              <w:rPr>
                <w:rStyle w:val="span"/>
                <w:rFonts w:ascii="Saira Semi Condensed" w:eastAsia="Saira Semi Condensed" w:hAnsi="Saira Semi Condensed" w:cs="Saira Semi Condensed"/>
                <w:color w:val="000000"/>
                <w:sz w:val="22"/>
                <w:szCs w:val="22"/>
              </w:rPr>
              <w:t>(</w:t>
            </w:r>
            <w:r w:rsidR="00607390" w:rsidRPr="00C261DE">
              <w:rPr>
                <w:rStyle w:val="span"/>
                <w:rFonts w:ascii="Saira Semi Condensed" w:eastAsia="Saira Semi Condensed" w:hAnsi="Saira Semi Condensed" w:cs="Saira Semi Condensed"/>
                <w:color w:val="000000"/>
                <w:sz w:val="22"/>
                <w:szCs w:val="22"/>
              </w:rPr>
              <w:t>TELCON</w:t>
            </w:r>
            <w:r w:rsidRPr="00C261DE">
              <w:rPr>
                <w:rStyle w:val="span"/>
                <w:rFonts w:ascii="Saira Semi Condensed" w:eastAsia="Saira Semi Condensed" w:hAnsi="Saira Semi Condensed" w:cs="Saira Semi Condensed"/>
                <w:color w:val="000000"/>
                <w:sz w:val="22"/>
                <w:szCs w:val="22"/>
              </w:rPr>
              <w:t>)</w:t>
            </w:r>
            <w:r w:rsidR="00607390" w:rsidRPr="00C261DE">
              <w:rPr>
                <w:rStyle w:val="documentright-box"/>
                <w:rFonts w:ascii="Saira Semi Condensed" w:eastAsia="Saira Semi Condensed" w:hAnsi="Saira Semi Condensed" w:cs="Saira Semi Condensed"/>
                <w:b/>
                <w:color w:val="000000"/>
                <w:sz w:val="22"/>
                <w:szCs w:val="22"/>
              </w:rPr>
              <w:t xml:space="preserve"> </w:t>
            </w:r>
          </w:p>
          <w:p w14:paraId="06E5A510" w14:textId="77777777" w:rsidR="004E4BE7" w:rsidRPr="00C261DE" w:rsidRDefault="00607390" w:rsidP="00BC0F09">
            <w:pPr>
              <w:pStyle w:val="divdocumentulli"/>
              <w:numPr>
                <w:ilvl w:val="0"/>
                <w:numId w:val="9"/>
              </w:numPr>
              <w:spacing w:before="100"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5 years working of dealer ship co</w:t>
            </w:r>
            <w:r w:rsidR="00AB79D7" w:rsidRPr="00C261DE">
              <w:rPr>
                <w:rStyle w:val="span"/>
                <w:rFonts w:ascii="Saira Semi Condensed" w:eastAsia="Saira Semi Condensed" w:hAnsi="Saira Semi Condensed" w:cs="Saira Semi Condensed"/>
                <w:color w:val="000000"/>
                <w:sz w:val="22"/>
                <w:szCs w:val="22"/>
              </w:rPr>
              <w:t>mpany</w:t>
            </w:r>
          </w:p>
          <w:p w14:paraId="32FA03FF" w14:textId="77777777" w:rsidR="004E4BE7" w:rsidRPr="00C261DE" w:rsidRDefault="00607390" w:rsidP="00827E6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proofErr w:type="spellStart"/>
            <w:r w:rsidRPr="00C261DE">
              <w:rPr>
                <w:rStyle w:val="span"/>
                <w:rFonts w:ascii="Saira Semi Condensed" w:eastAsia="Saira Semi Condensed" w:hAnsi="Saira Semi Condensed" w:cs="Saira Semi Condensed"/>
                <w:color w:val="000000"/>
                <w:sz w:val="22"/>
                <w:szCs w:val="22"/>
              </w:rPr>
              <w:t>I.e</w:t>
            </w:r>
            <w:proofErr w:type="spellEnd"/>
            <w:r w:rsidR="00827E69" w:rsidRPr="00C261DE">
              <w:rPr>
                <w:rStyle w:val="span"/>
                <w:rFonts w:ascii="Saira Semi Condensed" w:eastAsia="Saira Semi Condensed" w:hAnsi="Saira Semi Condensed" w:cs="Saira Semi Condensed"/>
                <w:color w:val="000000"/>
                <w:sz w:val="22"/>
                <w:szCs w:val="22"/>
              </w:rPr>
              <w:t xml:space="preserve">, </w:t>
            </w:r>
            <w:r w:rsidRPr="00C261DE">
              <w:rPr>
                <w:rStyle w:val="span"/>
                <w:rFonts w:ascii="Saira Semi Condensed" w:eastAsia="Saira Semi Condensed" w:hAnsi="Saira Semi Condensed" w:cs="Saira Semi Condensed"/>
                <w:color w:val="000000"/>
                <w:sz w:val="22"/>
                <w:szCs w:val="22"/>
              </w:rPr>
              <w:t>Day to day Accounting Transaction in Tally 7.2 Maintaining billing systems &amp; Inventory, keeping them up-to-date, Sales Entry, Purchase Entry, Bank entry VAT/CST and branch handling.</w:t>
            </w:r>
          </w:p>
          <w:p w14:paraId="3C78156B" w14:textId="77777777" w:rsidR="004E4BE7" w:rsidRPr="00C261DE" w:rsidRDefault="001F120A">
            <w:pPr>
              <w:pStyle w:val="documentpaddedline"/>
              <w:pBdr>
                <w:top w:val="none" w:sz="0" w:space="15" w:color="auto"/>
              </w:pBdr>
              <w:spacing w:line="300" w:lineRule="atLeast"/>
              <w:ind w:left="200"/>
              <w:rPr>
                <w:rStyle w:val="documentright-box"/>
                <w:rFonts w:ascii="Saira Semi Condensed" w:eastAsia="Saira Semi Condensed" w:hAnsi="Saira Semi Condensed" w:cs="Saira Semi Condensed"/>
                <w:b/>
                <w:bCs/>
                <w:color w:val="000000"/>
                <w:sz w:val="22"/>
                <w:szCs w:val="22"/>
              </w:rPr>
            </w:pPr>
            <w:r w:rsidRPr="00C261DE">
              <w:rPr>
                <w:rStyle w:val="span"/>
                <w:rFonts w:ascii="Saira Semi Condensed" w:eastAsia="Saira Semi Condensed" w:hAnsi="Saira Semi Condensed" w:cs="Saira Semi Condensed"/>
                <w:b/>
                <w:bCs/>
                <w:color w:val="000000"/>
                <w:sz w:val="22"/>
                <w:szCs w:val="22"/>
              </w:rPr>
              <w:t>April 2006</w:t>
            </w:r>
            <w:r w:rsidR="00607390" w:rsidRPr="00C261DE">
              <w:rPr>
                <w:rStyle w:val="span"/>
                <w:rFonts w:ascii="Saira Semi Condensed" w:eastAsia="Saira Semi Condensed" w:hAnsi="Saira Semi Condensed" w:cs="Saira Semi Condensed"/>
                <w:b/>
                <w:bCs/>
                <w:color w:val="000000"/>
                <w:sz w:val="22"/>
                <w:szCs w:val="22"/>
              </w:rPr>
              <w:t xml:space="preserve"> - June 2009</w:t>
            </w:r>
          </w:p>
          <w:p w14:paraId="65DA8428" w14:textId="77777777" w:rsidR="004E4BE7" w:rsidRPr="00C261DE" w:rsidRDefault="00607390">
            <w:pPr>
              <w:spacing w:line="300" w:lineRule="atLeast"/>
              <w:ind w:left="200"/>
              <w:textAlignment w:val="auto"/>
              <w:rPr>
                <w:rStyle w:val="documenttxt-bold"/>
                <w:rFonts w:ascii="Saira Semi Condensed" w:eastAsia="Saira Semi Condensed" w:hAnsi="Saira Semi Condensed" w:cs="Saira Semi Condensed"/>
                <w:color w:val="000000"/>
                <w:sz w:val="22"/>
                <w:szCs w:val="22"/>
              </w:rPr>
            </w:pPr>
            <w:r w:rsidRPr="00C261DE">
              <w:rPr>
                <w:rStyle w:val="documenttxt-bold"/>
                <w:rFonts w:ascii="Saira Semi Condensed" w:eastAsia="Saira Semi Condensed" w:hAnsi="Saira Semi Condensed" w:cs="Saira Semi Condensed"/>
                <w:color w:val="000000"/>
                <w:sz w:val="22"/>
                <w:szCs w:val="22"/>
              </w:rPr>
              <w:t>Accounts Executive</w:t>
            </w:r>
            <w:r w:rsidRPr="00C261DE">
              <w:rPr>
                <w:rStyle w:val="span"/>
                <w:rFonts w:ascii="Saira Semi Condensed" w:eastAsia="Saira Semi Condensed" w:hAnsi="Saira Semi Condensed" w:cs="Saira Semi Condensed"/>
                <w:color w:val="000000"/>
                <w:sz w:val="22"/>
                <w:szCs w:val="22"/>
              </w:rPr>
              <w:t>, Krishna Plastic MGF Co</w:t>
            </w:r>
            <w:r w:rsidR="00AB79D7" w:rsidRPr="00C261DE">
              <w:rPr>
                <w:rStyle w:val="documentright-box"/>
                <w:rFonts w:ascii="Saira Semi Condensed" w:eastAsia="Saira Semi Condensed" w:hAnsi="Saira Semi Condensed" w:cs="Saira Semi Condensed"/>
                <w:color w:val="000000"/>
                <w:sz w:val="22"/>
                <w:szCs w:val="22"/>
              </w:rPr>
              <w:t>.</w:t>
            </w:r>
          </w:p>
          <w:p w14:paraId="0B0CEE04" w14:textId="41BC2EFE" w:rsidR="004E4BE7" w:rsidRPr="00C261DE" w:rsidRDefault="001F120A" w:rsidP="00BC0F09">
            <w:pPr>
              <w:pStyle w:val="divdocumentulli"/>
              <w:numPr>
                <w:ilvl w:val="0"/>
                <w:numId w:val="9"/>
              </w:numPr>
              <w:spacing w:before="100"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3</w:t>
            </w:r>
            <w:r w:rsidR="00607390" w:rsidRPr="00C261DE">
              <w:rPr>
                <w:rStyle w:val="span"/>
                <w:rFonts w:ascii="Saira Semi Condensed" w:eastAsia="Saira Semi Condensed" w:hAnsi="Saira Semi Condensed" w:cs="Saira Semi Condensed"/>
                <w:color w:val="000000"/>
                <w:sz w:val="22"/>
                <w:szCs w:val="22"/>
              </w:rPr>
              <w:t xml:space="preserve"> </w:t>
            </w:r>
            <w:r w:rsidR="00E342C8" w:rsidRPr="00C261DE">
              <w:rPr>
                <w:rStyle w:val="span"/>
                <w:rFonts w:ascii="Saira Semi Condensed" w:eastAsia="Saira Semi Condensed" w:hAnsi="Saira Semi Condensed" w:cs="Saira Semi Condensed"/>
                <w:color w:val="000000"/>
                <w:sz w:val="22"/>
                <w:szCs w:val="22"/>
              </w:rPr>
              <w:t>years</w:t>
            </w:r>
            <w:r w:rsidR="00607390" w:rsidRPr="00C261DE">
              <w:rPr>
                <w:rStyle w:val="span"/>
                <w:rFonts w:ascii="Saira Semi Condensed" w:eastAsia="Saira Semi Condensed" w:hAnsi="Saira Semi Condensed" w:cs="Saira Semi Condensed"/>
                <w:color w:val="000000"/>
                <w:sz w:val="22"/>
                <w:szCs w:val="22"/>
              </w:rPr>
              <w:t xml:space="preserve"> working of Manufacturing unit </w:t>
            </w:r>
            <w:proofErr w:type="spellStart"/>
            <w:r w:rsidR="00607390" w:rsidRPr="00C261DE">
              <w:rPr>
                <w:rStyle w:val="span"/>
                <w:rFonts w:ascii="Saira Semi Condensed" w:eastAsia="Saira Semi Condensed" w:hAnsi="Saira Semi Condensed" w:cs="Saira Semi Condensed"/>
                <w:color w:val="000000"/>
                <w:sz w:val="22"/>
                <w:szCs w:val="22"/>
              </w:rPr>
              <w:t>i.e</w:t>
            </w:r>
            <w:proofErr w:type="spellEnd"/>
            <w:r w:rsidR="00607390" w:rsidRPr="00C261DE">
              <w:rPr>
                <w:rStyle w:val="span"/>
                <w:rFonts w:ascii="Saira Semi Condensed" w:eastAsia="Saira Semi Condensed" w:hAnsi="Saira Semi Condensed" w:cs="Saira Semi Condensed"/>
                <w:color w:val="000000"/>
                <w:sz w:val="22"/>
                <w:szCs w:val="22"/>
              </w:rPr>
              <w:t xml:space="preserve"> Day to day Accounting Transaction in Busy3.6 &amp; Tally 7.2 Maintaining General Ledgers, Party Ledgers, Sales Ledgers, Purchase Ledgers, </w:t>
            </w:r>
            <w:r w:rsidR="00E342C8" w:rsidRPr="00C261DE">
              <w:rPr>
                <w:rStyle w:val="span"/>
                <w:rFonts w:ascii="Saira Semi Condensed" w:eastAsia="Saira Semi Condensed" w:hAnsi="Saira Semi Condensed" w:cs="Saira Semi Condensed"/>
                <w:color w:val="000000"/>
                <w:sz w:val="22"/>
                <w:szCs w:val="22"/>
              </w:rPr>
              <w:t>maintaining</w:t>
            </w:r>
            <w:r w:rsidR="00607390" w:rsidRPr="00C261DE">
              <w:rPr>
                <w:rStyle w:val="span"/>
                <w:rFonts w:ascii="Saira Semi Condensed" w:eastAsia="Saira Semi Condensed" w:hAnsi="Saira Semi Condensed" w:cs="Saira Semi Condensed"/>
                <w:color w:val="000000"/>
                <w:sz w:val="22"/>
                <w:szCs w:val="22"/>
              </w:rPr>
              <w:t xml:space="preserve"> banking functions, including Bank Reconciliation Statement, Cash Disbursement</w:t>
            </w:r>
          </w:p>
          <w:p w14:paraId="0A13D01F" w14:textId="77777777" w:rsidR="004E4BE7" w:rsidRPr="00C261DE" w:rsidRDefault="00607390" w:rsidP="00AB79D7">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Make Sale Invoice, Expenses, Payment &amp; Receipt Entry</w:t>
            </w:r>
            <w:r w:rsidR="00AB79D7" w:rsidRPr="00C261DE">
              <w:rPr>
                <w:rStyle w:val="span"/>
                <w:rFonts w:ascii="Saira Semi Condensed" w:eastAsia="Saira Semi Condensed" w:hAnsi="Saira Semi Condensed" w:cs="Saira Semi Condensed"/>
                <w:color w:val="000000"/>
                <w:sz w:val="22"/>
                <w:szCs w:val="22"/>
              </w:rPr>
              <w:t>.</w:t>
            </w:r>
          </w:p>
          <w:p w14:paraId="3523DF5F" w14:textId="77777777" w:rsidR="004E4BE7" w:rsidRPr="00C261DE" w:rsidRDefault="00607390">
            <w:pPr>
              <w:pStyle w:val="div"/>
              <w:spacing w:before="400" w:after="40" w:line="360" w:lineRule="atLeast"/>
              <w:ind w:left="200"/>
              <w:rPr>
                <w:rStyle w:val="documentright-box"/>
                <w:rFonts w:ascii="Saira Semi Condensed" w:eastAsia="Saira Semi Condensed" w:hAnsi="Saira Semi Condensed" w:cs="Saira Semi Condensed"/>
                <w:b/>
                <w:bCs/>
                <w:caps/>
                <w:color w:val="0C6BA1"/>
                <w:spacing w:val="20"/>
                <w:sz w:val="22"/>
                <w:szCs w:val="22"/>
              </w:rPr>
            </w:pPr>
            <w:r w:rsidRPr="00C261DE">
              <w:rPr>
                <w:rStyle w:val="documentright-box"/>
                <w:rFonts w:ascii="Saira Semi Condensed" w:eastAsia="Saira Semi Condensed" w:hAnsi="Saira Semi Condensed" w:cs="Saira Semi Condensed"/>
                <w:b/>
                <w:bCs/>
                <w:caps/>
                <w:color w:val="0C6BA1"/>
                <w:spacing w:val="20"/>
                <w:sz w:val="22"/>
                <w:szCs w:val="22"/>
              </w:rPr>
              <w:t>Education</w:t>
            </w:r>
          </w:p>
          <w:p w14:paraId="3C3D1C80" w14:textId="2D528699" w:rsidR="004E4BE7" w:rsidRPr="00C261DE" w:rsidRDefault="00E342C8">
            <w:pPr>
              <w:pStyle w:val="documentpaddedline"/>
              <w:spacing w:line="300" w:lineRule="atLeast"/>
              <w:ind w:left="200"/>
              <w:rPr>
                <w:rStyle w:val="documentright-box"/>
                <w:rFonts w:ascii="Saira Semi Condensed" w:eastAsia="Saira Semi Condensed" w:hAnsi="Saira Semi Condensed" w:cs="Saira Semi Condensed"/>
                <w:color w:val="000000"/>
                <w:sz w:val="22"/>
                <w:szCs w:val="22"/>
              </w:rPr>
            </w:pPr>
            <w:r w:rsidRPr="00C261DE">
              <w:rPr>
                <w:rStyle w:val="documenttxt-bold"/>
                <w:rFonts w:ascii="Saira Semi Condensed" w:eastAsia="Saira Semi Condensed" w:hAnsi="Saira Semi Condensed" w:cs="Saira Semi Condensed"/>
                <w:color w:val="000000"/>
                <w:sz w:val="22"/>
                <w:szCs w:val="22"/>
              </w:rPr>
              <w:t>B. Com from</w:t>
            </w:r>
            <w:r w:rsidR="00A02CBD" w:rsidRPr="00C261DE">
              <w:rPr>
                <w:rStyle w:val="documenttxt-bold"/>
                <w:rFonts w:ascii="Saira Semi Condensed" w:eastAsia="Saira Semi Condensed" w:hAnsi="Saira Semi Condensed" w:cs="Saira Semi Condensed"/>
                <w:color w:val="000000"/>
                <w:sz w:val="22"/>
                <w:szCs w:val="22"/>
              </w:rPr>
              <w:t xml:space="preserve"> Delhi University (Corresponding)</w:t>
            </w:r>
            <w:r w:rsidR="00607390" w:rsidRPr="00C261DE">
              <w:rPr>
                <w:rStyle w:val="documenttxt-bold"/>
                <w:rFonts w:ascii="Saira Semi Condensed" w:eastAsia="Saira Semi Condensed" w:hAnsi="Saira Semi Condensed" w:cs="Saira Semi Condensed"/>
                <w:color w:val="000000"/>
                <w:sz w:val="22"/>
                <w:szCs w:val="22"/>
              </w:rPr>
              <w:t xml:space="preserve"> </w:t>
            </w:r>
          </w:p>
          <w:p w14:paraId="0F7B1DF0" w14:textId="77777777" w:rsidR="00BC0F09" w:rsidRPr="00C261DE" w:rsidRDefault="00BC0F09" w:rsidP="00BC0F09">
            <w:pPr>
              <w:pStyle w:val="div"/>
              <w:spacing w:before="400" w:after="40" w:line="360" w:lineRule="atLeast"/>
              <w:rPr>
                <w:rStyle w:val="documentright-box"/>
                <w:rFonts w:ascii="Saira Semi Condensed" w:eastAsia="Saira Semi Condensed" w:hAnsi="Saira Semi Condensed" w:cs="Saira Semi Condensed"/>
                <w:b/>
                <w:bCs/>
                <w:caps/>
                <w:color w:val="0C6BA1"/>
                <w:spacing w:val="20"/>
                <w:sz w:val="22"/>
                <w:szCs w:val="22"/>
              </w:rPr>
            </w:pPr>
            <w:r w:rsidRPr="00C261DE">
              <w:rPr>
                <w:rStyle w:val="documentright-box"/>
                <w:rFonts w:ascii="Saira Semi Condensed" w:eastAsia="Saira Semi Condensed" w:hAnsi="Saira Semi Condensed" w:cs="Saira Semi Condensed"/>
                <w:b/>
                <w:bCs/>
                <w:caps/>
                <w:color w:val="0C6BA1"/>
                <w:spacing w:val="20"/>
                <w:sz w:val="22"/>
                <w:szCs w:val="22"/>
              </w:rPr>
              <w:t>Personal Details</w:t>
            </w:r>
          </w:p>
          <w:p w14:paraId="013845F3" w14:textId="3F8E2DE1" w:rsidR="00BC0F09" w:rsidRPr="00C261DE" w:rsidRDefault="00BC0F09"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Father’s </w:t>
            </w:r>
            <w:r w:rsidR="00E342C8" w:rsidRPr="00C261DE">
              <w:rPr>
                <w:rStyle w:val="span"/>
                <w:rFonts w:ascii="Saira Semi Condensed" w:eastAsia="Saira Semi Condensed" w:hAnsi="Saira Semi Condensed" w:cs="Saira Semi Condensed"/>
                <w:color w:val="000000"/>
                <w:sz w:val="22"/>
                <w:szCs w:val="22"/>
              </w:rPr>
              <w:t>Name:</w:t>
            </w:r>
            <w:r w:rsidRPr="00C261DE">
              <w:rPr>
                <w:rStyle w:val="span"/>
                <w:rFonts w:ascii="Saira Semi Condensed" w:eastAsia="Saira Semi Condensed" w:hAnsi="Saira Semi Condensed" w:cs="Saira Semi Condensed"/>
                <w:color w:val="000000"/>
                <w:sz w:val="22"/>
                <w:szCs w:val="22"/>
              </w:rPr>
              <w:t xml:space="preserve"> Late Kamla Kant Jha</w:t>
            </w:r>
          </w:p>
          <w:p w14:paraId="66E032DF" w14:textId="529F61C5" w:rsidR="00BC0F09" w:rsidRPr="00C261DE" w:rsidRDefault="00BC0F09"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Permanent </w:t>
            </w:r>
            <w:r w:rsidR="00E342C8" w:rsidRPr="00C261DE">
              <w:rPr>
                <w:rStyle w:val="span"/>
                <w:rFonts w:ascii="Saira Semi Condensed" w:eastAsia="Saira Semi Condensed" w:hAnsi="Saira Semi Condensed" w:cs="Saira Semi Condensed"/>
                <w:color w:val="000000"/>
                <w:sz w:val="22"/>
                <w:szCs w:val="22"/>
              </w:rPr>
              <w:t>Address:</w:t>
            </w:r>
            <w:r w:rsidRPr="00C261DE">
              <w:rPr>
                <w:rStyle w:val="span"/>
                <w:rFonts w:ascii="Saira Semi Condensed" w:eastAsia="Saira Semi Condensed" w:hAnsi="Saira Semi Condensed" w:cs="Saira Semi Condensed"/>
                <w:color w:val="000000"/>
                <w:sz w:val="22"/>
                <w:szCs w:val="22"/>
              </w:rPr>
              <w:t xml:space="preserve"> Madhubani, Bihar</w:t>
            </w:r>
          </w:p>
          <w:p w14:paraId="420C8CAC" w14:textId="2B751DCD" w:rsidR="00BC0F09" w:rsidRPr="00C261DE" w:rsidRDefault="00BC0F09"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Date of </w:t>
            </w:r>
            <w:r w:rsidR="00E342C8" w:rsidRPr="00C261DE">
              <w:rPr>
                <w:rStyle w:val="span"/>
                <w:rFonts w:ascii="Saira Semi Condensed" w:eastAsia="Saira Semi Condensed" w:hAnsi="Saira Semi Condensed" w:cs="Saira Semi Condensed"/>
                <w:color w:val="000000"/>
                <w:sz w:val="22"/>
                <w:szCs w:val="22"/>
              </w:rPr>
              <w:t>Birth:</w:t>
            </w:r>
            <w:r w:rsidRPr="00C261DE">
              <w:rPr>
                <w:rStyle w:val="span"/>
                <w:rFonts w:ascii="Saira Semi Condensed" w:eastAsia="Saira Semi Condensed" w:hAnsi="Saira Semi Condensed" w:cs="Saira Semi Condensed"/>
                <w:color w:val="000000"/>
                <w:sz w:val="22"/>
                <w:szCs w:val="22"/>
              </w:rPr>
              <w:t xml:space="preserve"> 2</w:t>
            </w:r>
            <w:r w:rsidRPr="00C261DE">
              <w:rPr>
                <w:rStyle w:val="span"/>
                <w:rFonts w:ascii="Saira Semi Condensed" w:eastAsia="Saira Semi Condensed" w:hAnsi="Saira Semi Condensed" w:cs="Saira Semi Condensed"/>
                <w:color w:val="000000"/>
                <w:sz w:val="22"/>
                <w:szCs w:val="22"/>
                <w:vertAlign w:val="superscript"/>
              </w:rPr>
              <w:t>nd</w:t>
            </w:r>
            <w:r w:rsidRPr="00C261DE">
              <w:rPr>
                <w:rStyle w:val="span"/>
                <w:rFonts w:ascii="Saira Semi Condensed" w:eastAsia="Saira Semi Condensed" w:hAnsi="Saira Semi Condensed" w:cs="Saira Semi Condensed"/>
                <w:color w:val="000000"/>
                <w:sz w:val="22"/>
                <w:szCs w:val="22"/>
              </w:rPr>
              <w:t xml:space="preserve"> Nov. 1980</w:t>
            </w:r>
          </w:p>
          <w:p w14:paraId="767D8ADB" w14:textId="278E7969" w:rsidR="00BC0F09" w:rsidRPr="00C261DE" w:rsidRDefault="00BC0F09" w:rsidP="00BC0F09">
            <w:pPr>
              <w:pStyle w:val="divdocumentulli"/>
              <w:numPr>
                <w:ilvl w:val="0"/>
                <w:numId w:val="9"/>
              </w:numPr>
              <w:spacing w:line="300" w:lineRule="atLeast"/>
              <w:rPr>
                <w:rStyle w:val="span"/>
                <w:rFonts w:ascii="Saira Semi Condensed" w:eastAsia="Saira Semi Condensed" w:hAnsi="Saira Semi Condensed" w:cs="Saira Semi Condensed"/>
                <w:color w:val="000000"/>
                <w:sz w:val="22"/>
                <w:szCs w:val="22"/>
              </w:rPr>
            </w:pPr>
            <w:r w:rsidRPr="00C261DE">
              <w:rPr>
                <w:rStyle w:val="span"/>
                <w:rFonts w:ascii="Saira Semi Condensed" w:eastAsia="Saira Semi Condensed" w:hAnsi="Saira Semi Condensed" w:cs="Saira Semi Condensed"/>
                <w:color w:val="000000"/>
                <w:sz w:val="22"/>
                <w:szCs w:val="22"/>
              </w:rPr>
              <w:t xml:space="preserve">Languages </w:t>
            </w:r>
            <w:r w:rsidR="00E342C8" w:rsidRPr="00C261DE">
              <w:rPr>
                <w:rStyle w:val="span"/>
                <w:rFonts w:ascii="Saira Semi Condensed" w:eastAsia="Saira Semi Condensed" w:hAnsi="Saira Semi Condensed" w:cs="Saira Semi Condensed"/>
                <w:color w:val="000000"/>
                <w:sz w:val="22"/>
                <w:szCs w:val="22"/>
              </w:rPr>
              <w:t>Known:</w:t>
            </w:r>
            <w:r w:rsidRPr="00C261DE">
              <w:rPr>
                <w:rStyle w:val="span"/>
                <w:rFonts w:ascii="Saira Semi Condensed" w:eastAsia="Saira Semi Condensed" w:hAnsi="Saira Semi Condensed" w:cs="Saira Semi Condensed"/>
                <w:color w:val="000000"/>
                <w:sz w:val="22"/>
                <w:szCs w:val="22"/>
              </w:rPr>
              <w:t xml:space="preserve"> Hindi, English &amp; Maithili</w:t>
            </w:r>
          </w:p>
          <w:p w14:paraId="4944F4BC" w14:textId="77777777" w:rsidR="00BC0F09" w:rsidRPr="00C261DE" w:rsidRDefault="00BC0F09" w:rsidP="00BC0F09">
            <w:pPr>
              <w:pStyle w:val="divdocumentulli"/>
              <w:spacing w:line="300" w:lineRule="atLeast"/>
              <w:ind w:left="360"/>
              <w:rPr>
                <w:rStyle w:val="span"/>
                <w:rFonts w:ascii="Saira Semi Condensed" w:eastAsia="Saira Semi Condensed" w:hAnsi="Saira Semi Condensed" w:cs="Saira Semi Condensed"/>
                <w:color w:val="000000"/>
                <w:sz w:val="22"/>
                <w:szCs w:val="22"/>
              </w:rPr>
            </w:pPr>
          </w:p>
          <w:p w14:paraId="756DAFD4" w14:textId="77777777" w:rsidR="00BC0F09" w:rsidRDefault="00BC0F09" w:rsidP="00BC0F09">
            <w:pPr>
              <w:pStyle w:val="divdocumentulli"/>
              <w:spacing w:line="300" w:lineRule="atLeast"/>
              <w:ind w:left="360"/>
              <w:rPr>
                <w:rStyle w:val="span"/>
                <w:rFonts w:ascii="Saira Semi Condensed" w:eastAsia="Saira Semi Condensed" w:hAnsi="Saira Semi Condensed" w:cs="Saira Semi Condensed"/>
                <w:color w:val="000000"/>
                <w:sz w:val="20"/>
                <w:szCs w:val="20"/>
              </w:rPr>
            </w:pPr>
          </w:p>
          <w:p w14:paraId="0BFF4890" w14:textId="77777777" w:rsidR="00BC0F09" w:rsidRDefault="00BC0F09" w:rsidP="00BC0F09">
            <w:pPr>
              <w:pStyle w:val="div"/>
              <w:spacing w:before="400" w:after="40" w:line="360" w:lineRule="atLeast"/>
              <w:rPr>
                <w:rStyle w:val="documentright-box"/>
                <w:rFonts w:ascii="Saira Semi Condensed" w:eastAsia="Saira Semi Condensed" w:hAnsi="Saira Semi Condensed" w:cs="Saira Semi Condensed"/>
                <w:b/>
                <w:bCs/>
                <w:caps/>
                <w:color w:val="0C6BA1"/>
                <w:spacing w:val="20"/>
                <w:sz w:val="28"/>
                <w:szCs w:val="28"/>
              </w:rPr>
            </w:pPr>
          </w:p>
          <w:p w14:paraId="5B8F6931" w14:textId="77777777" w:rsidR="00BC0F09" w:rsidRDefault="00BC0F09" w:rsidP="00BC0F09">
            <w:pPr>
              <w:pStyle w:val="divdocumentulli"/>
              <w:spacing w:line="300" w:lineRule="atLeast"/>
              <w:rPr>
                <w:rStyle w:val="span"/>
                <w:rFonts w:ascii="Saira Semi Condensed" w:eastAsia="Saira Semi Condensed" w:hAnsi="Saira Semi Condensed" w:cs="Saira Semi Condensed"/>
                <w:color w:val="000000"/>
                <w:sz w:val="20"/>
                <w:szCs w:val="20"/>
              </w:rPr>
            </w:pPr>
          </w:p>
          <w:p w14:paraId="27C37570" w14:textId="77777777" w:rsidR="00BC0F09" w:rsidRPr="00BC0F09" w:rsidRDefault="00BC0F09" w:rsidP="00BC0F09">
            <w:pPr>
              <w:pStyle w:val="NoSpacing"/>
              <w:ind w:left="720"/>
              <w:rPr>
                <w:rStyle w:val="documentright-box"/>
                <w:rFonts w:ascii="Saira Semi Condensed" w:eastAsia="Saira Semi Condensed" w:hAnsi="Saira Semi Condensed" w:cs="Saira Semi Condensed"/>
                <w:b/>
                <w:bCs/>
                <w:caps/>
                <w:spacing w:val="20"/>
                <w:sz w:val="28"/>
                <w:szCs w:val="28"/>
              </w:rPr>
            </w:pPr>
          </w:p>
          <w:p w14:paraId="107D0E1A" w14:textId="77777777" w:rsidR="00BC0F09" w:rsidRPr="00BC0F09" w:rsidRDefault="00BC0F09" w:rsidP="00BC0F09">
            <w:pPr>
              <w:pStyle w:val="NoSpacing"/>
              <w:rPr>
                <w:rStyle w:val="documentright-box"/>
                <w:rFonts w:ascii="Saira Semi Condensed" w:eastAsia="Saira Semi Condensed" w:hAnsi="Saira Semi Condensed" w:cs="Saira Semi Condensed"/>
                <w:b/>
                <w:bCs/>
                <w:caps/>
                <w:spacing w:val="20"/>
                <w:sz w:val="28"/>
                <w:szCs w:val="28"/>
              </w:rPr>
            </w:pPr>
          </w:p>
          <w:p w14:paraId="2892A8B4" w14:textId="77777777" w:rsidR="00BC0F09" w:rsidRDefault="00BC0F09" w:rsidP="00BC0F09">
            <w:pPr>
              <w:pStyle w:val="div"/>
              <w:spacing w:before="400" w:after="40" w:line="360" w:lineRule="atLeast"/>
              <w:ind w:left="200"/>
              <w:rPr>
                <w:rStyle w:val="documentright-box"/>
                <w:rFonts w:ascii="Saira Semi Condensed" w:eastAsia="Saira Semi Condensed" w:hAnsi="Saira Semi Condensed" w:cs="Saira Semi Condensed"/>
                <w:b/>
                <w:bCs/>
                <w:caps/>
                <w:color w:val="0C6BA1"/>
                <w:spacing w:val="20"/>
                <w:sz w:val="28"/>
                <w:szCs w:val="28"/>
              </w:rPr>
            </w:pPr>
          </w:p>
          <w:p w14:paraId="1D5ED025" w14:textId="77777777" w:rsidR="00BC0F09" w:rsidRDefault="00BC0F09">
            <w:pPr>
              <w:pStyle w:val="documentpaddedline"/>
              <w:spacing w:line="300" w:lineRule="atLeast"/>
              <w:ind w:left="200"/>
              <w:rPr>
                <w:rStyle w:val="documentright-box"/>
                <w:rFonts w:ascii="Saira Semi Condensed" w:eastAsia="Saira Semi Condensed" w:hAnsi="Saira Semi Condensed" w:cs="Saira Semi Condensed"/>
                <w:color w:val="000000"/>
                <w:sz w:val="20"/>
                <w:szCs w:val="20"/>
              </w:rPr>
            </w:pPr>
          </w:p>
          <w:p w14:paraId="5963CB3F" w14:textId="77777777" w:rsidR="003A2411" w:rsidRDefault="003A2411">
            <w:pPr>
              <w:pStyle w:val="documentpaddedline"/>
              <w:spacing w:line="300" w:lineRule="atLeast"/>
              <w:ind w:left="200"/>
              <w:rPr>
                <w:rStyle w:val="documentright-box"/>
                <w:rFonts w:ascii="Saira Semi Condensed" w:eastAsia="Saira Semi Condensed" w:hAnsi="Saira Semi Condensed" w:cs="Saira Semi Condensed"/>
                <w:color w:val="000000"/>
                <w:sz w:val="20"/>
                <w:szCs w:val="20"/>
              </w:rPr>
            </w:pPr>
          </w:p>
          <w:p w14:paraId="64790561" w14:textId="77777777" w:rsidR="003A2411" w:rsidRDefault="003A2411">
            <w:pPr>
              <w:pStyle w:val="documentpaddedline"/>
              <w:spacing w:line="300" w:lineRule="atLeast"/>
              <w:ind w:left="200"/>
              <w:rPr>
                <w:rStyle w:val="documentright-box"/>
                <w:rFonts w:ascii="Saira Semi Condensed" w:eastAsia="Saira Semi Condensed" w:hAnsi="Saira Semi Condensed" w:cs="Saira Semi Condensed"/>
                <w:color w:val="000000"/>
                <w:sz w:val="20"/>
                <w:szCs w:val="20"/>
              </w:rPr>
            </w:pPr>
          </w:p>
          <w:p w14:paraId="11D03DBF" w14:textId="77777777" w:rsidR="003A2411" w:rsidRDefault="003A2411" w:rsidP="003A2411">
            <w:pPr>
              <w:pStyle w:val="div"/>
              <w:spacing w:before="400" w:after="40" w:line="360" w:lineRule="atLeast"/>
              <w:rPr>
                <w:rStyle w:val="documentright-box"/>
                <w:rFonts w:ascii="Saira Semi Condensed" w:eastAsia="Saira Semi Condensed" w:hAnsi="Saira Semi Condensed" w:cs="Saira Semi Condensed"/>
                <w:color w:val="000000"/>
                <w:sz w:val="20"/>
                <w:szCs w:val="20"/>
              </w:rPr>
            </w:pPr>
          </w:p>
        </w:tc>
        <w:tc>
          <w:tcPr>
            <w:tcW w:w="1681" w:type="dxa"/>
            <w:tcMar>
              <w:top w:w="0" w:type="dxa"/>
              <w:left w:w="0" w:type="dxa"/>
              <w:bottom w:w="0" w:type="dxa"/>
              <w:right w:w="0" w:type="dxa"/>
            </w:tcMar>
            <w:vAlign w:val="bottom"/>
            <w:hideMark/>
          </w:tcPr>
          <w:p w14:paraId="7CDD8440" w14:textId="77777777" w:rsidR="004E4BE7" w:rsidRDefault="004E4BE7"/>
        </w:tc>
      </w:tr>
    </w:tbl>
    <w:p w14:paraId="5DDE4A4C" w14:textId="77777777" w:rsidR="004E4BE7" w:rsidRDefault="00607390">
      <w:pPr>
        <w:spacing w:line="20" w:lineRule="auto"/>
        <w:rPr>
          <w:rFonts w:ascii="Saira Semi Condensed" w:eastAsia="Saira Semi Condensed" w:hAnsi="Saira Semi Condensed" w:cs="Saira Semi Condensed"/>
          <w:color w:val="000000"/>
          <w:sz w:val="20"/>
          <w:szCs w:val="20"/>
        </w:rPr>
      </w:pPr>
      <w:r>
        <w:rPr>
          <w:color w:val="FFFFFF"/>
          <w:sz w:val="2"/>
        </w:rPr>
        <w:t>.</w:t>
      </w:r>
    </w:p>
    <w:sectPr w:rsidR="004E4BE7">
      <w:headerReference w:type="even" r:id="rId8"/>
      <w:headerReference w:type="default" r:id="rId9"/>
      <w:footerReference w:type="even" r:id="rId10"/>
      <w:footerReference w:type="default" r:id="rId11"/>
      <w:headerReference w:type="first" r:id="rId12"/>
      <w:footerReference w:type="first" r:id="rId13"/>
      <w:pgSz w:w="11906" w:h="16838"/>
      <w:pgMar w:top="0" w:right="0" w:bottom="0" w:left="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49E1C" w14:textId="77777777" w:rsidR="00D449EF" w:rsidRDefault="00D449EF">
      <w:pPr>
        <w:spacing w:line="240" w:lineRule="auto"/>
      </w:pPr>
      <w:r>
        <w:separator/>
      </w:r>
    </w:p>
  </w:endnote>
  <w:endnote w:type="continuationSeparator" w:id="0">
    <w:p w14:paraId="7870C373" w14:textId="77777777" w:rsidR="00D449EF" w:rsidRDefault="00D449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ira Stencil One">
    <w:altName w:val="Calibri"/>
    <w:charset w:val="00"/>
    <w:family w:val="auto"/>
    <w:pitch w:val="default"/>
    <w:sig w:usb0="00000000" w:usb1="00000000" w:usb2="00000000" w:usb3="00000000" w:csb0="00000001" w:csb1="00000000"/>
    <w:embedRegular r:id="rId1" w:fontKey="{91FEF845-F881-489C-8EBA-E37BEEB9D3E3}"/>
  </w:font>
  <w:font w:name="Tahoma">
    <w:panose1 w:val="020B0604030504040204"/>
    <w:charset w:val="00"/>
    <w:family w:val="swiss"/>
    <w:pitch w:val="variable"/>
    <w:sig w:usb0="E1002EFF" w:usb1="C000605B" w:usb2="00000029" w:usb3="00000000" w:csb0="000101FF" w:csb1="00000000"/>
    <w:embedRegular r:id="rId2" w:fontKey="{CA411695-EFD6-42CD-9B18-F0829287FDCE}"/>
  </w:font>
  <w:font w:name="Saira Semi Condensed">
    <w:altName w:val="Calibri"/>
    <w:charset w:val="00"/>
    <w:family w:val="auto"/>
    <w:pitch w:val="default"/>
    <w:sig w:usb0="00000000" w:usb1="00000000" w:usb2="00000000" w:usb3="00000000" w:csb0="00000001" w:csb1="00000000"/>
    <w:embedRegular r:id="rId3" w:fontKey="{C726D3E3-8726-4A50-97DB-FF69B296464F}"/>
    <w:embedBold r:id="rId4" w:fontKey="{62F3359E-DA43-45C9-8D1D-B33ECBBB4203}"/>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010B7" w14:textId="77777777" w:rsidR="001777C0" w:rsidRDefault="00177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62D1E" w14:textId="77777777" w:rsidR="004E4BE7" w:rsidRDefault="00607390">
    <w:pPr>
      <w:spacing w:line="20" w:lineRule="auto"/>
    </w:pPr>
    <w:r>
      <w:rPr>
        <w:color w:val="FFFFFF"/>
        <w:sz w:val="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F1D23" w14:textId="77777777" w:rsidR="001777C0" w:rsidRDefault="00177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71590" w14:textId="77777777" w:rsidR="00D449EF" w:rsidRDefault="00D449EF">
      <w:pPr>
        <w:spacing w:line="240" w:lineRule="auto"/>
      </w:pPr>
      <w:r>
        <w:separator/>
      </w:r>
    </w:p>
  </w:footnote>
  <w:footnote w:type="continuationSeparator" w:id="0">
    <w:p w14:paraId="0BB1B20E" w14:textId="77777777" w:rsidR="00D449EF" w:rsidRDefault="00D449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C9009" w14:textId="77777777" w:rsidR="001777C0" w:rsidRDefault="00177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C2D02" w14:textId="77777777" w:rsidR="004E4BE7" w:rsidRDefault="00607390">
    <w:pPr>
      <w:spacing w:line="20" w:lineRule="auto"/>
    </w:pPr>
    <w:r>
      <w:rPr>
        <w:color w:val="FFFFFF"/>
        <w:sz w:val="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A1C62" w14:textId="77777777" w:rsidR="001777C0" w:rsidRDefault="00177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6FFA5940">
      <w:start w:val="1"/>
      <w:numFmt w:val="bullet"/>
      <w:lvlText w:val=""/>
      <w:lvlJc w:val="left"/>
      <w:pPr>
        <w:ind w:left="720" w:hanging="360"/>
      </w:pPr>
      <w:rPr>
        <w:rFonts w:ascii="Symbol" w:hAnsi="Symbol"/>
        <w:sz w:val="12"/>
      </w:rPr>
    </w:lvl>
    <w:lvl w:ilvl="1" w:tplc="4410725C">
      <w:start w:val="1"/>
      <w:numFmt w:val="bullet"/>
      <w:lvlText w:val="o"/>
      <w:lvlJc w:val="left"/>
      <w:pPr>
        <w:tabs>
          <w:tab w:val="num" w:pos="1440"/>
        </w:tabs>
        <w:ind w:left="1440" w:hanging="360"/>
      </w:pPr>
      <w:rPr>
        <w:rFonts w:ascii="Courier New" w:hAnsi="Courier New"/>
      </w:rPr>
    </w:lvl>
    <w:lvl w:ilvl="2" w:tplc="AFF4CC0C">
      <w:start w:val="1"/>
      <w:numFmt w:val="bullet"/>
      <w:lvlText w:val=""/>
      <w:lvlJc w:val="left"/>
      <w:pPr>
        <w:tabs>
          <w:tab w:val="num" w:pos="2160"/>
        </w:tabs>
        <w:ind w:left="2160" w:hanging="360"/>
      </w:pPr>
      <w:rPr>
        <w:rFonts w:ascii="Wingdings" w:hAnsi="Wingdings"/>
      </w:rPr>
    </w:lvl>
    <w:lvl w:ilvl="3" w:tplc="A0648E12">
      <w:start w:val="1"/>
      <w:numFmt w:val="bullet"/>
      <w:lvlText w:val=""/>
      <w:lvlJc w:val="left"/>
      <w:pPr>
        <w:tabs>
          <w:tab w:val="num" w:pos="2880"/>
        </w:tabs>
        <w:ind w:left="2880" w:hanging="360"/>
      </w:pPr>
      <w:rPr>
        <w:rFonts w:ascii="Symbol" w:hAnsi="Symbol"/>
      </w:rPr>
    </w:lvl>
    <w:lvl w:ilvl="4" w:tplc="F12CDAAA">
      <w:start w:val="1"/>
      <w:numFmt w:val="bullet"/>
      <w:lvlText w:val="o"/>
      <w:lvlJc w:val="left"/>
      <w:pPr>
        <w:tabs>
          <w:tab w:val="num" w:pos="3600"/>
        </w:tabs>
        <w:ind w:left="3600" w:hanging="360"/>
      </w:pPr>
      <w:rPr>
        <w:rFonts w:ascii="Courier New" w:hAnsi="Courier New"/>
      </w:rPr>
    </w:lvl>
    <w:lvl w:ilvl="5" w:tplc="608EA190">
      <w:start w:val="1"/>
      <w:numFmt w:val="bullet"/>
      <w:lvlText w:val=""/>
      <w:lvlJc w:val="left"/>
      <w:pPr>
        <w:tabs>
          <w:tab w:val="num" w:pos="4320"/>
        </w:tabs>
        <w:ind w:left="4320" w:hanging="360"/>
      </w:pPr>
      <w:rPr>
        <w:rFonts w:ascii="Wingdings" w:hAnsi="Wingdings"/>
      </w:rPr>
    </w:lvl>
    <w:lvl w:ilvl="6" w:tplc="9D58CD9E">
      <w:start w:val="1"/>
      <w:numFmt w:val="bullet"/>
      <w:lvlText w:val=""/>
      <w:lvlJc w:val="left"/>
      <w:pPr>
        <w:tabs>
          <w:tab w:val="num" w:pos="5040"/>
        </w:tabs>
        <w:ind w:left="5040" w:hanging="360"/>
      </w:pPr>
      <w:rPr>
        <w:rFonts w:ascii="Symbol" w:hAnsi="Symbol"/>
      </w:rPr>
    </w:lvl>
    <w:lvl w:ilvl="7" w:tplc="A0A8C322">
      <w:start w:val="1"/>
      <w:numFmt w:val="bullet"/>
      <w:lvlText w:val="o"/>
      <w:lvlJc w:val="left"/>
      <w:pPr>
        <w:tabs>
          <w:tab w:val="num" w:pos="5760"/>
        </w:tabs>
        <w:ind w:left="5760" w:hanging="360"/>
      </w:pPr>
      <w:rPr>
        <w:rFonts w:ascii="Courier New" w:hAnsi="Courier New"/>
      </w:rPr>
    </w:lvl>
    <w:lvl w:ilvl="8" w:tplc="6F7A255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DAFA4B82">
      <w:start w:val="1"/>
      <w:numFmt w:val="bullet"/>
      <w:lvlText w:val=""/>
      <w:lvlJc w:val="left"/>
      <w:pPr>
        <w:ind w:left="720" w:hanging="360"/>
      </w:pPr>
      <w:rPr>
        <w:rFonts w:ascii="Symbol" w:hAnsi="Symbol"/>
        <w:sz w:val="12"/>
      </w:rPr>
    </w:lvl>
    <w:lvl w:ilvl="1" w:tplc="51CC604A">
      <w:start w:val="1"/>
      <w:numFmt w:val="bullet"/>
      <w:lvlText w:val="o"/>
      <w:lvlJc w:val="left"/>
      <w:pPr>
        <w:tabs>
          <w:tab w:val="num" w:pos="1440"/>
        </w:tabs>
        <w:ind w:left="1440" w:hanging="360"/>
      </w:pPr>
      <w:rPr>
        <w:rFonts w:ascii="Courier New" w:hAnsi="Courier New"/>
      </w:rPr>
    </w:lvl>
    <w:lvl w:ilvl="2" w:tplc="968E4678">
      <w:start w:val="1"/>
      <w:numFmt w:val="bullet"/>
      <w:lvlText w:val=""/>
      <w:lvlJc w:val="left"/>
      <w:pPr>
        <w:tabs>
          <w:tab w:val="num" w:pos="2160"/>
        </w:tabs>
        <w:ind w:left="2160" w:hanging="360"/>
      </w:pPr>
      <w:rPr>
        <w:rFonts w:ascii="Wingdings" w:hAnsi="Wingdings"/>
      </w:rPr>
    </w:lvl>
    <w:lvl w:ilvl="3" w:tplc="CA56CC00">
      <w:start w:val="1"/>
      <w:numFmt w:val="bullet"/>
      <w:lvlText w:val=""/>
      <w:lvlJc w:val="left"/>
      <w:pPr>
        <w:tabs>
          <w:tab w:val="num" w:pos="2880"/>
        </w:tabs>
        <w:ind w:left="2880" w:hanging="360"/>
      </w:pPr>
      <w:rPr>
        <w:rFonts w:ascii="Symbol" w:hAnsi="Symbol"/>
      </w:rPr>
    </w:lvl>
    <w:lvl w:ilvl="4" w:tplc="A3E04918">
      <w:start w:val="1"/>
      <w:numFmt w:val="bullet"/>
      <w:lvlText w:val="o"/>
      <w:lvlJc w:val="left"/>
      <w:pPr>
        <w:tabs>
          <w:tab w:val="num" w:pos="3600"/>
        </w:tabs>
        <w:ind w:left="3600" w:hanging="360"/>
      </w:pPr>
      <w:rPr>
        <w:rFonts w:ascii="Courier New" w:hAnsi="Courier New"/>
      </w:rPr>
    </w:lvl>
    <w:lvl w:ilvl="5" w:tplc="75ACC9EA">
      <w:start w:val="1"/>
      <w:numFmt w:val="bullet"/>
      <w:lvlText w:val=""/>
      <w:lvlJc w:val="left"/>
      <w:pPr>
        <w:tabs>
          <w:tab w:val="num" w:pos="4320"/>
        </w:tabs>
        <w:ind w:left="4320" w:hanging="360"/>
      </w:pPr>
      <w:rPr>
        <w:rFonts w:ascii="Wingdings" w:hAnsi="Wingdings"/>
      </w:rPr>
    </w:lvl>
    <w:lvl w:ilvl="6" w:tplc="B8202CDC">
      <w:start w:val="1"/>
      <w:numFmt w:val="bullet"/>
      <w:lvlText w:val=""/>
      <w:lvlJc w:val="left"/>
      <w:pPr>
        <w:tabs>
          <w:tab w:val="num" w:pos="5040"/>
        </w:tabs>
        <w:ind w:left="5040" w:hanging="360"/>
      </w:pPr>
      <w:rPr>
        <w:rFonts w:ascii="Symbol" w:hAnsi="Symbol"/>
      </w:rPr>
    </w:lvl>
    <w:lvl w:ilvl="7" w:tplc="80D278BC">
      <w:start w:val="1"/>
      <w:numFmt w:val="bullet"/>
      <w:lvlText w:val="o"/>
      <w:lvlJc w:val="left"/>
      <w:pPr>
        <w:tabs>
          <w:tab w:val="num" w:pos="5760"/>
        </w:tabs>
        <w:ind w:left="5760" w:hanging="360"/>
      </w:pPr>
      <w:rPr>
        <w:rFonts w:ascii="Courier New" w:hAnsi="Courier New"/>
      </w:rPr>
    </w:lvl>
    <w:lvl w:ilvl="8" w:tplc="3E18995E">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9926C520">
      <w:start w:val="1"/>
      <w:numFmt w:val="bullet"/>
      <w:lvlText w:val=""/>
      <w:lvlJc w:val="left"/>
      <w:pPr>
        <w:ind w:left="720" w:hanging="360"/>
      </w:pPr>
      <w:rPr>
        <w:rFonts w:ascii="Symbol" w:hAnsi="Symbol"/>
        <w:sz w:val="12"/>
      </w:rPr>
    </w:lvl>
    <w:lvl w:ilvl="1" w:tplc="EA648DCE">
      <w:start w:val="1"/>
      <w:numFmt w:val="bullet"/>
      <w:lvlText w:val="o"/>
      <w:lvlJc w:val="left"/>
      <w:pPr>
        <w:tabs>
          <w:tab w:val="num" w:pos="1440"/>
        </w:tabs>
        <w:ind w:left="1440" w:hanging="360"/>
      </w:pPr>
      <w:rPr>
        <w:rFonts w:ascii="Courier New" w:hAnsi="Courier New"/>
      </w:rPr>
    </w:lvl>
    <w:lvl w:ilvl="2" w:tplc="977E3B82">
      <w:start w:val="1"/>
      <w:numFmt w:val="bullet"/>
      <w:lvlText w:val=""/>
      <w:lvlJc w:val="left"/>
      <w:pPr>
        <w:tabs>
          <w:tab w:val="num" w:pos="2160"/>
        </w:tabs>
        <w:ind w:left="2160" w:hanging="360"/>
      </w:pPr>
      <w:rPr>
        <w:rFonts w:ascii="Wingdings" w:hAnsi="Wingdings"/>
      </w:rPr>
    </w:lvl>
    <w:lvl w:ilvl="3" w:tplc="32346516">
      <w:start w:val="1"/>
      <w:numFmt w:val="bullet"/>
      <w:lvlText w:val=""/>
      <w:lvlJc w:val="left"/>
      <w:pPr>
        <w:tabs>
          <w:tab w:val="num" w:pos="2880"/>
        </w:tabs>
        <w:ind w:left="2880" w:hanging="360"/>
      </w:pPr>
      <w:rPr>
        <w:rFonts w:ascii="Symbol" w:hAnsi="Symbol"/>
      </w:rPr>
    </w:lvl>
    <w:lvl w:ilvl="4" w:tplc="57D055B4">
      <w:start w:val="1"/>
      <w:numFmt w:val="bullet"/>
      <w:lvlText w:val="o"/>
      <w:lvlJc w:val="left"/>
      <w:pPr>
        <w:tabs>
          <w:tab w:val="num" w:pos="3600"/>
        </w:tabs>
        <w:ind w:left="3600" w:hanging="360"/>
      </w:pPr>
      <w:rPr>
        <w:rFonts w:ascii="Courier New" w:hAnsi="Courier New"/>
      </w:rPr>
    </w:lvl>
    <w:lvl w:ilvl="5" w:tplc="31A01612">
      <w:start w:val="1"/>
      <w:numFmt w:val="bullet"/>
      <w:lvlText w:val=""/>
      <w:lvlJc w:val="left"/>
      <w:pPr>
        <w:tabs>
          <w:tab w:val="num" w:pos="4320"/>
        </w:tabs>
        <w:ind w:left="4320" w:hanging="360"/>
      </w:pPr>
      <w:rPr>
        <w:rFonts w:ascii="Wingdings" w:hAnsi="Wingdings"/>
      </w:rPr>
    </w:lvl>
    <w:lvl w:ilvl="6" w:tplc="28721424">
      <w:start w:val="1"/>
      <w:numFmt w:val="bullet"/>
      <w:lvlText w:val=""/>
      <w:lvlJc w:val="left"/>
      <w:pPr>
        <w:tabs>
          <w:tab w:val="num" w:pos="5040"/>
        </w:tabs>
        <w:ind w:left="5040" w:hanging="360"/>
      </w:pPr>
      <w:rPr>
        <w:rFonts w:ascii="Symbol" w:hAnsi="Symbol"/>
      </w:rPr>
    </w:lvl>
    <w:lvl w:ilvl="7" w:tplc="0D409AEC">
      <w:start w:val="1"/>
      <w:numFmt w:val="bullet"/>
      <w:lvlText w:val="o"/>
      <w:lvlJc w:val="left"/>
      <w:pPr>
        <w:tabs>
          <w:tab w:val="num" w:pos="5760"/>
        </w:tabs>
        <w:ind w:left="5760" w:hanging="360"/>
      </w:pPr>
      <w:rPr>
        <w:rFonts w:ascii="Courier New" w:hAnsi="Courier New"/>
      </w:rPr>
    </w:lvl>
    <w:lvl w:ilvl="8" w:tplc="E25228B4">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AB7E96D6">
      <w:start w:val="1"/>
      <w:numFmt w:val="bullet"/>
      <w:lvlText w:val=""/>
      <w:lvlJc w:val="left"/>
      <w:pPr>
        <w:ind w:left="720" w:hanging="360"/>
      </w:pPr>
      <w:rPr>
        <w:rFonts w:ascii="Symbol" w:hAnsi="Symbol"/>
        <w:sz w:val="12"/>
      </w:rPr>
    </w:lvl>
    <w:lvl w:ilvl="1" w:tplc="053404C8">
      <w:start w:val="1"/>
      <w:numFmt w:val="bullet"/>
      <w:lvlText w:val="o"/>
      <w:lvlJc w:val="left"/>
      <w:pPr>
        <w:tabs>
          <w:tab w:val="num" w:pos="1440"/>
        </w:tabs>
        <w:ind w:left="1440" w:hanging="360"/>
      </w:pPr>
      <w:rPr>
        <w:rFonts w:ascii="Courier New" w:hAnsi="Courier New"/>
      </w:rPr>
    </w:lvl>
    <w:lvl w:ilvl="2" w:tplc="D47C3C5C">
      <w:start w:val="1"/>
      <w:numFmt w:val="bullet"/>
      <w:lvlText w:val=""/>
      <w:lvlJc w:val="left"/>
      <w:pPr>
        <w:tabs>
          <w:tab w:val="num" w:pos="2160"/>
        </w:tabs>
        <w:ind w:left="2160" w:hanging="360"/>
      </w:pPr>
      <w:rPr>
        <w:rFonts w:ascii="Wingdings" w:hAnsi="Wingdings"/>
      </w:rPr>
    </w:lvl>
    <w:lvl w:ilvl="3" w:tplc="1AFA685A">
      <w:start w:val="1"/>
      <w:numFmt w:val="bullet"/>
      <w:lvlText w:val=""/>
      <w:lvlJc w:val="left"/>
      <w:pPr>
        <w:tabs>
          <w:tab w:val="num" w:pos="2880"/>
        </w:tabs>
        <w:ind w:left="2880" w:hanging="360"/>
      </w:pPr>
      <w:rPr>
        <w:rFonts w:ascii="Symbol" w:hAnsi="Symbol"/>
      </w:rPr>
    </w:lvl>
    <w:lvl w:ilvl="4" w:tplc="C4B83BD8">
      <w:start w:val="1"/>
      <w:numFmt w:val="bullet"/>
      <w:lvlText w:val="o"/>
      <w:lvlJc w:val="left"/>
      <w:pPr>
        <w:tabs>
          <w:tab w:val="num" w:pos="3600"/>
        </w:tabs>
        <w:ind w:left="3600" w:hanging="360"/>
      </w:pPr>
      <w:rPr>
        <w:rFonts w:ascii="Courier New" w:hAnsi="Courier New"/>
      </w:rPr>
    </w:lvl>
    <w:lvl w:ilvl="5" w:tplc="4CD88EA2">
      <w:start w:val="1"/>
      <w:numFmt w:val="bullet"/>
      <w:lvlText w:val=""/>
      <w:lvlJc w:val="left"/>
      <w:pPr>
        <w:tabs>
          <w:tab w:val="num" w:pos="4320"/>
        </w:tabs>
        <w:ind w:left="4320" w:hanging="360"/>
      </w:pPr>
      <w:rPr>
        <w:rFonts w:ascii="Wingdings" w:hAnsi="Wingdings"/>
      </w:rPr>
    </w:lvl>
    <w:lvl w:ilvl="6" w:tplc="73BEE580">
      <w:start w:val="1"/>
      <w:numFmt w:val="bullet"/>
      <w:lvlText w:val=""/>
      <w:lvlJc w:val="left"/>
      <w:pPr>
        <w:tabs>
          <w:tab w:val="num" w:pos="5040"/>
        </w:tabs>
        <w:ind w:left="5040" w:hanging="360"/>
      </w:pPr>
      <w:rPr>
        <w:rFonts w:ascii="Symbol" w:hAnsi="Symbol"/>
      </w:rPr>
    </w:lvl>
    <w:lvl w:ilvl="7" w:tplc="FF306678">
      <w:start w:val="1"/>
      <w:numFmt w:val="bullet"/>
      <w:lvlText w:val="o"/>
      <w:lvlJc w:val="left"/>
      <w:pPr>
        <w:tabs>
          <w:tab w:val="num" w:pos="5760"/>
        </w:tabs>
        <w:ind w:left="5760" w:hanging="360"/>
      </w:pPr>
      <w:rPr>
        <w:rFonts w:ascii="Courier New" w:hAnsi="Courier New"/>
      </w:rPr>
    </w:lvl>
    <w:lvl w:ilvl="8" w:tplc="938C066C">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27F2B8F4">
      <w:start w:val="1"/>
      <w:numFmt w:val="bullet"/>
      <w:lvlText w:val=""/>
      <w:lvlJc w:val="left"/>
      <w:pPr>
        <w:ind w:left="720" w:hanging="360"/>
      </w:pPr>
      <w:rPr>
        <w:rFonts w:ascii="Symbol" w:hAnsi="Symbol"/>
        <w:sz w:val="12"/>
      </w:rPr>
    </w:lvl>
    <w:lvl w:ilvl="1" w:tplc="1CB6DB28">
      <w:start w:val="1"/>
      <w:numFmt w:val="bullet"/>
      <w:lvlText w:val="o"/>
      <w:lvlJc w:val="left"/>
      <w:pPr>
        <w:tabs>
          <w:tab w:val="num" w:pos="1440"/>
        </w:tabs>
        <w:ind w:left="1440" w:hanging="360"/>
      </w:pPr>
      <w:rPr>
        <w:rFonts w:ascii="Courier New" w:hAnsi="Courier New"/>
      </w:rPr>
    </w:lvl>
    <w:lvl w:ilvl="2" w:tplc="24F2A5BC">
      <w:start w:val="1"/>
      <w:numFmt w:val="bullet"/>
      <w:lvlText w:val=""/>
      <w:lvlJc w:val="left"/>
      <w:pPr>
        <w:tabs>
          <w:tab w:val="num" w:pos="2160"/>
        </w:tabs>
        <w:ind w:left="2160" w:hanging="360"/>
      </w:pPr>
      <w:rPr>
        <w:rFonts w:ascii="Wingdings" w:hAnsi="Wingdings"/>
      </w:rPr>
    </w:lvl>
    <w:lvl w:ilvl="3" w:tplc="CCBE523E">
      <w:start w:val="1"/>
      <w:numFmt w:val="bullet"/>
      <w:lvlText w:val=""/>
      <w:lvlJc w:val="left"/>
      <w:pPr>
        <w:tabs>
          <w:tab w:val="num" w:pos="2880"/>
        </w:tabs>
        <w:ind w:left="2880" w:hanging="360"/>
      </w:pPr>
      <w:rPr>
        <w:rFonts w:ascii="Symbol" w:hAnsi="Symbol"/>
      </w:rPr>
    </w:lvl>
    <w:lvl w:ilvl="4" w:tplc="9A543038">
      <w:start w:val="1"/>
      <w:numFmt w:val="bullet"/>
      <w:lvlText w:val="o"/>
      <w:lvlJc w:val="left"/>
      <w:pPr>
        <w:tabs>
          <w:tab w:val="num" w:pos="3600"/>
        </w:tabs>
        <w:ind w:left="3600" w:hanging="360"/>
      </w:pPr>
      <w:rPr>
        <w:rFonts w:ascii="Courier New" w:hAnsi="Courier New"/>
      </w:rPr>
    </w:lvl>
    <w:lvl w:ilvl="5" w:tplc="49F830D4">
      <w:start w:val="1"/>
      <w:numFmt w:val="bullet"/>
      <w:lvlText w:val=""/>
      <w:lvlJc w:val="left"/>
      <w:pPr>
        <w:tabs>
          <w:tab w:val="num" w:pos="4320"/>
        </w:tabs>
        <w:ind w:left="4320" w:hanging="360"/>
      </w:pPr>
      <w:rPr>
        <w:rFonts w:ascii="Wingdings" w:hAnsi="Wingdings"/>
      </w:rPr>
    </w:lvl>
    <w:lvl w:ilvl="6" w:tplc="B56A1958">
      <w:start w:val="1"/>
      <w:numFmt w:val="bullet"/>
      <w:lvlText w:val=""/>
      <w:lvlJc w:val="left"/>
      <w:pPr>
        <w:tabs>
          <w:tab w:val="num" w:pos="5040"/>
        </w:tabs>
        <w:ind w:left="5040" w:hanging="360"/>
      </w:pPr>
      <w:rPr>
        <w:rFonts w:ascii="Symbol" w:hAnsi="Symbol"/>
      </w:rPr>
    </w:lvl>
    <w:lvl w:ilvl="7" w:tplc="BB66E0E8">
      <w:start w:val="1"/>
      <w:numFmt w:val="bullet"/>
      <w:lvlText w:val="o"/>
      <w:lvlJc w:val="left"/>
      <w:pPr>
        <w:tabs>
          <w:tab w:val="num" w:pos="5760"/>
        </w:tabs>
        <w:ind w:left="5760" w:hanging="360"/>
      </w:pPr>
      <w:rPr>
        <w:rFonts w:ascii="Courier New" w:hAnsi="Courier New"/>
      </w:rPr>
    </w:lvl>
    <w:lvl w:ilvl="8" w:tplc="E54EA2F0">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2D766C8C">
      <w:start w:val="1"/>
      <w:numFmt w:val="bullet"/>
      <w:lvlText w:val=""/>
      <w:lvlJc w:val="left"/>
      <w:pPr>
        <w:ind w:left="720" w:hanging="360"/>
      </w:pPr>
      <w:rPr>
        <w:rFonts w:ascii="Symbol" w:hAnsi="Symbol"/>
        <w:sz w:val="12"/>
      </w:rPr>
    </w:lvl>
    <w:lvl w:ilvl="1" w:tplc="A0CA09CA">
      <w:start w:val="1"/>
      <w:numFmt w:val="bullet"/>
      <w:lvlText w:val="o"/>
      <w:lvlJc w:val="left"/>
      <w:pPr>
        <w:tabs>
          <w:tab w:val="num" w:pos="1440"/>
        </w:tabs>
        <w:ind w:left="1440" w:hanging="360"/>
      </w:pPr>
      <w:rPr>
        <w:rFonts w:ascii="Courier New" w:hAnsi="Courier New"/>
      </w:rPr>
    </w:lvl>
    <w:lvl w:ilvl="2" w:tplc="DD84CDD4">
      <w:start w:val="1"/>
      <w:numFmt w:val="bullet"/>
      <w:lvlText w:val=""/>
      <w:lvlJc w:val="left"/>
      <w:pPr>
        <w:tabs>
          <w:tab w:val="num" w:pos="2160"/>
        </w:tabs>
        <w:ind w:left="2160" w:hanging="360"/>
      </w:pPr>
      <w:rPr>
        <w:rFonts w:ascii="Wingdings" w:hAnsi="Wingdings"/>
      </w:rPr>
    </w:lvl>
    <w:lvl w:ilvl="3" w:tplc="C35081EA">
      <w:start w:val="1"/>
      <w:numFmt w:val="bullet"/>
      <w:lvlText w:val=""/>
      <w:lvlJc w:val="left"/>
      <w:pPr>
        <w:tabs>
          <w:tab w:val="num" w:pos="2880"/>
        </w:tabs>
        <w:ind w:left="2880" w:hanging="360"/>
      </w:pPr>
      <w:rPr>
        <w:rFonts w:ascii="Symbol" w:hAnsi="Symbol"/>
      </w:rPr>
    </w:lvl>
    <w:lvl w:ilvl="4" w:tplc="978452AE">
      <w:start w:val="1"/>
      <w:numFmt w:val="bullet"/>
      <w:lvlText w:val="o"/>
      <w:lvlJc w:val="left"/>
      <w:pPr>
        <w:tabs>
          <w:tab w:val="num" w:pos="3600"/>
        </w:tabs>
        <w:ind w:left="3600" w:hanging="360"/>
      </w:pPr>
      <w:rPr>
        <w:rFonts w:ascii="Courier New" w:hAnsi="Courier New"/>
      </w:rPr>
    </w:lvl>
    <w:lvl w:ilvl="5" w:tplc="7136873E">
      <w:start w:val="1"/>
      <w:numFmt w:val="bullet"/>
      <w:lvlText w:val=""/>
      <w:lvlJc w:val="left"/>
      <w:pPr>
        <w:tabs>
          <w:tab w:val="num" w:pos="4320"/>
        </w:tabs>
        <w:ind w:left="4320" w:hanging="360"/>
      </w:pPr>
      <w:rPr>
        <w:rFonts w:ascii="Wingdings" w:hAnsi="Wingdings"/>
      </w:rPr>
    </w:lvl>
    <w:lvl w:ilvl="6" w:tplc="F4FC30F8">
      <w:start w:val="1"/>
      <w:numFmt w:val="bullet"/>
      <w:lvlText w:val=""/>
      <w:lvlJc w:val="left"/>
      <w:pPr>
        <w:tabs>
          <w:tab w:val="num" w:pos="5040"/>
        </w:tabs>
        <w:ind w:left="5040" w:hanging="360"/>
      </w:pPr>
      <w:rPr>
        <w:rFonts w:ascii="Symbol" w:hAnsi="Symbol"/>
      </w:rPr>
    </w:lvl>
    <w:lvl w:ilvl="7" w:tplc="0BBA18E4">
      <w:start w:val="1"/>
      <w:numFmt w:val="bullet"/>
      <w:lvlText w:val="o"/>
      <w:lvlJc w:val="left"/>
      <w:pPr>
        <w:tabs>
          <w:tab w:val="num" w:pos="5760"/>
        </w:tabs>
        <w:ind w:left="5760" w:hanging="360"/>
      </w:pPr>
      <w:rPr>
        <w:rFonts w:ascii="Courier New" w:hAnsi="Courier New"/>
      </w:rPr>
    </w:lvl>
    <w:lvl w:ilvl="8" w:tplc="3A32E8F0">
      <w:start w:val="1"/>
      <w:numFmt w:val="bullet"/>
      <w:lvlText w:val=""/>
      <w:lvlJc w:val="left"/>
      <w:pPr>
        <w:tabs>
          <w:tab w:val="num" w:pos="6480"/>
        </w:tabs>
        <w:ind w:left="6480" w:hanging="360"/>
      </w:pPr>
      <w:rPr>
        <w:rFonts w:ascii="Wingdings" w:hAnsi="Wingdings"/>
      </w:rPr>
    </w:lvl>
  </w:abstractNum>
  <w:abstractNum w:abstractNumId="6" w15:restartNumberingAfterBreak="0">
    <w:nsid w:val="36C43124"/>
    <w:multiLevelType w:val="hybridMultilevel"/>
    <w:tmpl w:val="E40AE0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53797FCE"/>
    <w:multiLevelType w:val="hybridMultilevel"/>
    <w:tmpl w:val="C6064F56"/>
    <w:lvl w:ilvl="0" w:tplc="40090001">
      <w:start w:val="1"/>
      <w:numFmt w:val="bullet"/>
      <w:lvlText w:val=""/>
      <w:lvlJc w:val="left"/>
      <w:pPr>
        <w:ind w:left="920" w:hanging="360"/>
      </w:pPr>
      <w:rPr>
        <w:rFonts w:ascii="Symbol" w:hAnsi="Symbol" w:hint="default"/>
      </w:rPr>
    </w:lvl>
    <w:lvl w:ilvl="1" w:tplc="40090003" w:tentative="1">
      <w:start w:val="1"/>
      <w:numFmt w:val="bullet"/>
      <w:lvlText w:val="o"/>
      <w:lvlJc w:val="left"/>
      <w:pPr>
        <w:ind w:left="1640" w:hanging="360"/>
      </w:pPr>
      <w:rPr>
        <w:rFonts w:ascii="Courier New" w:hAnsi="Courier New" w:cs="Courier New" w:hint="default"/>
      </w:rPr>
    </w:lvl>
    <w:lvl w:ilvl="2" w:tplc="40090005" w:tentative="1">
      <w:start w:val="1"/>
      <w:numFmt w:val="bullet"/>
      <w:lvlText w:val=""/>
      <w:lvlJc w:val="left"/>
      <w:pPr>
        <w:ind w:left="2360" w:hanging="360"/>
      </w:pPr>
      <w:rPr>
        <w:rFonts w:ascii="Wingdings" w:hAnsi="Wingdings" w:hint="default"/>
      </w:rPr>
    </w:lvl>
    <w:lvl w:ilvl="3" w:tplc="40090001" w:tentative="1">
      <w:start w:val="1"/>
      <w:numFmt w:val="bullet"/>
      <w:lvlText w:val=""/>
      <w:lvlJc w:val="left"/>
      <w:pPr>
        <w:ind w:left="3080" w:hanging="360"/>
      </w:pPr>
      <w:rPr>
        <w:rFonts w:ascii="Symbol" w:hAnsi="Symbol" w:hint="default"/>
      </w:rPr>
    </w:lvl>
    <w:lvl w:ilvl="4" w:tplc="40090003" w:tentative="1">
      <w:start w:val="1"/>
      <w:numFmt w:val="bullet"/>
      <w:lvlText w:val="o"/>
      <w:lvlJc w:val="left"/>
      <w:pPr>
        <w:ind w:left="3800" w:hanging="360"/>
      </w:pPr>
      <w:rPr>
        <w:rFonts w:ascii="Courier New" w:hAnsi="Courier New" w:cs="Courier New" w:hint="default"/>
      </w:rPr>
    </w:lvl>
    <w:lvl w:ilvl="5" w:tplc="40090005" w:tentative="1">
      <w:start w:val="1"/>
      <w:numFmt w:val="bullet"/>
      <w:lvlText w:val=""/>
      <w:lvlJc w:val="left"/>
      <w:pPr>
        <w:ind w:left="4520" w:hanging="360"/>
      </w:pPr>
      <w:rPr>
        <w:rFonts w:ascii="Wingdings" w:hAnsi="Wingdings" w:hint="default"/>
      </w:rPr>
    </w:lvl>
    <w:lvl w:ilvl="6" w:tplc="40090001" w:tentative="1">
      <w:start w:val="1"/>
      <w:numFmt w:val="bullet"/>
      <w:lvlText w:val=""/>
      <w:lvlJc w:val="left"/>
      <w:pPr>
        <w:ind w:left="5240" w:hanging="360"/>
      </w:pPr>
      <w:rPr>
        <w:rFonts w:ascii="Symbol" w:hAnsi="Symbol" w:hint="default"/>
      </w:rPr>
    </w:lvl>
    <w:lvl w:ilvl="7" w:tplc="40090003" w:tentative="1">
      <w:start w:val="1"/>
      <w:numFmt w:val="bullet"/>
      <w:lvlText w:val="o"/>
      <w:lvlJc w:val="left"/>
      <w:pPr>
        <w:ind w:left="5960" w:hanging="360"/>
      </w:pPr>
      <w:rPr>
        <w:rFonts w:ascii="Courier New" w:hAnsi="Courier New" w:cs="Courier New" w:hint="default"/>
      </w:rPr>
    </w:lvl>
    <w:lvl w:ilvl="8" w:tplc="40090005" w:tentative="1">
      <w:start w:val="1"/>
      <w:numFmt w:val="bullet"/>
      <w:lvlText w:val=""/>
      <w:lvlJc w:val="left"/>
      <w:pPr>
        <w:ind w:left="6680" w:hanging="360"/>
      </w:pPr>
      <w:rPr>
        <w:rFonts w:ascii="Wingdings" w:hAnsi="Wingdings" w:hint="default"/>
      </w:rPr>
    </w:lvl>
  </w:abstractNum>
  <w:abstractNum w:abstractNumId="8" w15:restartNumberingAfterBreak="0">
    <w:nsid w:val="6E101E70"/>
    <w:multiLevelType w:val="hybridMultilevel"/>
    <w:tmpl w:val="BC5479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783353776">
    <w:abstractNumId w:val="0"/>
  </w:num>
  <w:num w:numId="2" w16cid:durableId="1130587179">
    <w:abstractNumId w:val="1"/>
  </w:num>
  <w:num w:numId="3" w16cid:durableId="805439560">
    <w:abstractNumId w:val="2"/>
  </w:num>
  <w:num w:numId="4" w16cid:durableId="2030375946">
    <w:abstractNumId w:val="3"/>
  </w:num>
  <w:num w:numId="5" w16cid:durableId="735207843">
    <w:abstractNumId w:val="4"/>
  </w:num>
  <w:num w:numId="6" w16cid:durableId="950822305">
    <w:abstractNumId w:val="5"/>
  </w:num>
  <w:num w:numId="7" w16cid:durableId="560942832">
    <w:abstractNumId w:val="7"/>
  </w:num>
  <w:num w:numId="8" w16cid:durableId="178586062">
    <w:abstractNumId w:val="6"/>
  </w:num>
  <w:num w:numId="9" w16cid:durableId="455107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E7"/>
    <w:rsid w:val="000D1CE7"/>
    <w:rsid w:val="00174F88"/>
    <w:rsid w:val="001777C0"/>
    <w:rsid w:val="001F120A"/>
    <w:rsid w:val="0035012B"/>
    <w:rsid w:val="003A2411"/>
    <w:rsid w:val="003B1129"/>
    <w:rsid w:val="003D0925"/>
    <w:rsid w:val="004E4BE7"/>
    <w:rsid w:val="0053788B"/>
    <w:rsid w:val="00607390"/>
    <w:rsid w:val="00827E69"/>
    <w:rsid w:val="008F465D"/>
    <w:rsid w:val="00A02CBD"/>
    <w:rsid w:val="00A17F44"/>
    <w:rsid w:val="00A415B2"/>
    <w:rsid w:val="00AB79D7"/>
    <w:rsid w:val="00B32FDA"/>
    <w:rsid w:val="00BC0F09"/>
    <w:rsid w:val="00BF08BC"/>
    <w:rsid w:val="00C261DE"/>
    <w:rsid w:val="00D449EF"/>
    <w:rsid w:val="00D64572"/>
    <w:rsid w:val="00E342C8"/>
    <w:rsid w:val="00E64DA7"/>
    <w:rsid w:val="00EE7CD7"/>
    <w:rsid w:val="00F35642"/>
    <w:rsid w:val="00FB21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CA7B5"/>
  <w15:docId w15:val="{FCB86CED-4BD4-5043-9F15-59236739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40" w:lineRule="atLeast"/>
      <w:textAlignment w:val="baseline"/>
    </w:pPr>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Times New Roman" w:eastAsia="Times New Roman" w:hAnsi="Times New Roman" w:cs="Times New Roman"/>
      <w:color w:val="2F5496"/>
      <w:sz w:val="32"/>
      <w:szCs w:val="32"/>
    </w:rPr>
  </w:style>
  <w:style w:type="character" w:customStyle="1" w:styleId="Heading2Char">
    <w:name w:val="Heading 2 Char"/>
    <w:basedOn w:val="DefaultParagraphFont"/>
    <w:link w:val="Heading2"/>
    <w:uiPriority w:val="9"/>
    <w:rsid w:val="00506D7A"/>
    <w:rPr>
      <w:rFonts w:ascii="Times New Roman" w:eastAsia="Times New Roman" w:hAnsi="Times New Roman" w:cs="Times New Roman"/>
      <w:color w:val="2F5496"/>
      <w:sz w:val="26"/>
      <w:szCs w:val="26"/>
    </w:rPr>
  </w:style>
  <w:style w:type="character" w:customStyle="1" w:styleId="Heading3Char">
    <w:name w:val="Heading 3 Char"/>
    <w:basedOn w:val="DefaultParagraphFont"/>
    <w:link w:val="Heading3"/>
    <w:uiPriority w:val="9"/>
    <w:rsid w:val="00506D7A"/>
    <w:rPr>
      <w:rFonts w:ascii="Times New Roman" w:eastAsia="Times New Roman" w:hAnsi="Times New Roman" w:cs="Times New Roman"/>
      <w:color w:val="1F3763"/>
      <w:sz w:val="24"/>
      <w:szCs w:val="24"/>
    </w:rPr>
  </w:style>
  <w:style w:type="character" w:customStyle="1" w:styleId="Heading4Char">
    <w:name w:val="Heading 4 Char"/>
    <w:basedOn w:val="DefaultParagraphFont"/>
    <w:link w:val="Heading4"/>
    <w:uiPriority w:val="9"/>
    <w:rsid w:val="00506D7A"/>
    <w:rPr>
      <w:rFonts w:ascii="Times New Roman" w:eastAsia="Times New Roman" w:hAnsi="Times New Roman" w:cs="Times New Roman"/>
      <w:i/>
      <w:iCs/>
      <w:color w:val="2F5496"/>
    </w:rPr>
  </w:style>
  <w:style w:type="character" w:customStyle="1" w:styleId="Heading5Char">
    <w:name w:val="Heading 5 Char"/>
    <w:basedOn w:val="DefaultParagraphFont"/>
    <w:link w:val="Heading5"/>
    <w:uiPriority w:val="9"/>
    <w:rsid w:val="00506D7A"/>
    <w:rPr>
      <w:rFonts w:ascii="Times New Roman" w:eastAsia="Times New Roman" w:hAnsi="Times New Roman" w:cs="Times New Roman"/>
      <w:color w:val="2F5496"/>
    </w:rPr>
  </w:style>
  <w:style w:type="character" w:customStyle="1" w:styleId="Heading6Char">
    <w:name w:val="Heading 6 Char"/>
    <w:basedOn w:val="DefaultParagraphFont"/>
    <w:link w:val="Heading6"/>
    <w:uiPriority w:val="9"/>
    <w:rsid w:val="00506D7A"/>
    <w:rPr>
      <w:rFonts w:ascii="Times New Roman" w:eastAsia="Times New Roman" w:hAnsi="Times New Roman" w:cs="Times New Roman"/>
      <w:color w:val="1F3763"/>
    </w:rPr>
  </w:style>
  <w:style w:type="paragraph" w:customStyle="1" w:styleId="documentfontsize">
    <w:name w:val="document_fontsize"/>
    <w:basedOn w:val="Normal"/>
    <w:rPr>
      <w:sz w:val="20"/>
      <w:szCs w:val="20"/>
    </w:rPr>
  </w:style>
  <w:style w:type="character" w:customStyle="1" w:styleId="top-containerleft-cell">
    <w:name w:val="top-container_left-cell"/>
    <w:basedOn w:val="DefaultParagraphFont"/>
    <w:rPr>
      <w:shd w:val="clear" w:color="auto" w:fill="0C6BA1"/>
    </w:rPr>
  </w:style>
  <w:style w:type="character" w:customStyle="1" w:styleId="documenttop-containerleft-box">
    <w:name w:val="document_top-container_left-box"/>
    <w:basedOn w:val="DefaultParagraphFont"/>
  </w:style>
  <w:style w:type="paragraph" w:customStyle="1" w:styleId="documentsvg-name">
    <w:name w:val="document_svg-name"/>
    <w:basedOn w:val="Normal"/>
    <w:pPr>
      <w:textAlignment w:val="top"/>
    </w:pPr>
  </w:style>
  <w:style w:type="character" w:customStyle="1" w:styleId="documentsvg-namespan">
    <w:name w:val="document_svg-name_span"/>
    <w:basedOn w:val="DefaultParagraphFont"/>
    <w:rPr>
      <w:rFonts w:ascii="Saira Stencil One" w:eastAsia="Saira Stencil One" w:hAnsi="Saira Stencil One" w:cs="Saira Stencil One"/>
      <w:caps/>
      <w:color w:val="FFFFFF"/>
      <w:sz w:val="120"/>
      <w:szCs w:val="120"/>
    </w:rPr>
  </w:style>
  <w:style w:type="paragraph" w:customStyle="1" w:styleId="documenttop-containerleft-boxParagraph">
    <w:name w:val="document_top-container_left-box Paragraph"/>
    <w:basedOn w:val="Normal"/>
  </w:style>
  <w:style w:type="character" w:customStyle="1" w:styleId="documenttop-containerright-box">
    <w:name w:val="document_top-container_right-box"/>
    <w:basedOn w:val="DefaultParagraphFont"/>
  </w:style>
  <w:style w:type="paragraph" w:customStyle="1" w:styleId="documenttop-containerright-boxsectionnth-child1">
    <w:name w:val="document_top-container_right-box &gt; section_nth-child(1)"/>
    <w:basedOn w:val="Normal"/>
    <w:pPr>
      <w:pBdr>
        <w:top w:val="none" w:sz="0" w:space="10" w:color="auto"/>
      </w:pBdr>
    </w:pPr>
  </w:style>
  <w:style w:type="paragraph" w:customStyle="1" w:styleId="documentfirstparagraph">
    <w:name w:val="document_firstparagraph"/>
    <w:basedOn w:val="Normal"/>
  </w:style>
  <w:style w:type="paragraph" w:customStyle="1" w:styleId="documentname">
    <w:name w:val="document_name"/>
    <w:basedOn w:val="Normal"/>
    <w:pPr>
      <w:spacing w:line="760" w:lineRule="atLeast"/>
    </w:pPr>
    <w:rPr>
      <w:color w:val="000000"/>
      <w:spacing w:val="20"/>
      <w:sz w:val="60"/>
      <w:szCs w:val="60"/>
    </w:rPr>
  </w:style>
  <w:style w:type="paragraph" w:customStyle="1" w:styleId="nameborder">
    <w:name w:val="nameborder"/>
    <w:basedOn w:val="Normal"/>
    <w:pPr>
      <w:spacing w:line="760" w:lineRule="atLeast"/>
    </w:pPr>
    <w:rPr>
      <w:sz w:val="60"/>
      <w:szCs w:val="60"/>
    </w:rPr>
  </w:style>
  <w:style w:type="character" w:customStyle="1" w:styleId="documentname-in">
    <w:name w:val="document_name-in"/>
    <w:basedOn w:val="DefaultParagraphFont"/>
  </w:style>
  <w:style w:type="character" w:customStyle="1" w:styleId="documentname-inspan">
    <w:name w:val="document_name-in_span"/>
    <w:basedOn w:val="DefaultParagraphFont"/>
  </w:style>
  <w:style w:type="paragraph" w:customStyle="1" w:styleId="documentname-inspanParagraph">
    <w:name w:val="document_name-in_span Paragraph"/>
    <w:basedOn w:val="Normal"/>
  </w:style>
  <w:style w:type="paragraph" w:customStyle="1" w:styleId="namespacingWithoutName">
    <w:name w:val="name + spacingWithoutName"/>
    <w:basedOn w:val="Normal"/>
    <w:rPr>
      <w:vanish/>
    </w:rPr>
  </w:style>
  <w:style w:type="paragraph" w:customStyle="1" w:styleId="namediv">
    <w:name w:val="namediv"/>
    <w:basedOn w:val="Normal"/>
    <w:pPr>
      <w:spacing w:line="400" w:lineRule="atLeast"/>
    </w:pPr>
    <w:rPr>
      <w:sz w:val="40"/>
      <w:szCs w:val="40"/>
    </w:rPr>
  </w:style>
  <w:style w:type="character" w:customStyle="1" w:styleId="right-cell">
    <w:name w:val="right-cell"/>
    <w:basedOn w:val="DefaultParagraphFont"/>
  </w:style>
  <w:style w:type="table" w:customStyle="1" w:styleId="documenttop-container">
    <w:name w:val="document_top-container"/>
    <w:basedOn w:val="TableNormal"/>
    <w:tblPr/>
    <w:trPr>
      <w:hidden/>
    </w:trPr>
  </w:style>
  <w:style w:type="character" w:customStyle="1" w:styleId="mid-containerleft-cell">
    <w:name w:val="mid-container_left-cell"/>
    <w:basedOn w:val="DefaultParagraphFont"/>
    <w:rPr>
      <w:shd w:val="clear" w:color="auto" w:fill="0C6BA1"/>
    </w:rPr>
  </w:style>
  <w:style w:type="character" w:customStyle="1" w:styleId="documentmid-containerleft-box">
    <w:name w:val="document_mid-container_left-box"/>
    <w:basedOn w:val="DefaultParagraphFont"/>
  </w:style>
  <w:style w:type="character" w:customStyle="1" w:styleId="documentphone-box">
    <w:name w:val="document_phone-box"/>
    <w:basedOn w:val="DefaultParagraphFont"/>
  </w:style>
  <w:style w:type="character" w:customStyle="1" w:styleId="span">
    <w:name w:val="span"/>
    <w:basedOn w:val="DefaultParagraphFont"/>
    <w:rPr>
      <w:bdr w:val="none" w:sz="0" w:space="0" w:color="auto"/>
      <w:vertAlign w:val="baseline"/>
    </w:rPr>
  </w:style>
  <w:style w:type="character" w:customStyle="1" w:styleId="documentmid-containerright-box">
    <w:name w:val="document_mid-container_right-box"/>
    <w:basedOn w:val="DefaultParagraphFont"/>
  </w:style>
  <w:style w:type="paragraph" w:customStyle="1" w:styleId="documentmid-containerright-boxsection">
    <w:name w:val="document_mid-container_right-box &gt; section"/>
    <w:basedOn w:val="Normal"/>
  </w:style>
  <w:style w:type="character" w:customStyle="1" w:styleId="cell">
    <w:name w:val="cell"/>
    <w:basedOn w:val="DefaultParagraphFont"/>
  </w:style>
  <w:style w:type="character" w:customStyle="1" w:styleId="cellnth-last-child2">
    <w:name w:val="cell_nth-last-child(2)"/>
    <w:basedOn w:val="DefaultParagraphFont"/>
  </w:style>
  <w:style w:type="character" w:customStyle="1" w:styleId="documentzipprefix">
    <w:name w:val="document_zipprefix"/>
    <w:basedOn w:val="DefaultParagraphFont"/>
    <w:rPr>
      <w:vanish/>
    </w:rPr>
  </w:style>
  <w:style w:type="character" w:customStyle="1" w:styleId="cellnth-last-child1">
    <w:name w:val="cell_nth-last-child(1)"/>
    <w:basedOn w:val="DefaultParagraphFont"/>
  </w:style>
  <w:style w:type="character" w:customStyle="1" w:styleId="tiny-text">
    <w:name w:val="tiny-text"/>
    <w:basedOn w:val="DefaultParagraphFont"/>
    <w:rPr>
      <w:sz w:val="1"/>
      <w:szCs w:val="1"/>
    </w:rPr>
  </w:style>
  <w:style w:type="character" w:customStyle="1" w:styleId="documenttxt-bold">
    <w:name w:val="document_txt-bold"/>
    <w:basedOn w:val="DefaultParagraphFont"/>
    <w:rPr>
      <w:b/>
      <w:bCs/>
    </w:rPr>
  </w:style>
  <w:style w:type="table" w:customStyle="1" w:styleId="documentaddress">
    <w:name w:val="document_address"/>
    <w:basedOn w:val="TableNormal"/>
    <w:tblPr/>
    <w:trPr>
      <w:hidden/>
    </w:trPr>
  </w:style>
  <w:style w:type="table" w:customStyle="1" w:styleId="documentmid-container">
    <w:name w:val="document_mid-container"/>
    <w:basedOn w:val="TableNormal"/>
    <w:tblPr/>
    <w:trPr>
      <w:hidden/>
    </w:trPr>
  </w:style>
  <w:style w:type="character" w:customStyle="1" w:styleId="left-cell">
    <w:name w:val="left-cell"/>
    <w:basedOn w:val="DefaultParagraphFont"/>
  </w:style>
  <w:style w:type="character" w:customStyle="1" w:styleId="documentparent-containerleft-box">
    <w:name w:val="document_parent-container_left-box"/>
    <w:basedOn w:val="DefaultParagraphFont"/>
  </w:style>
  <w:style w:type="paragraph" w:customStyle="1" w:styleId="documentparent-containerleft-boxsectionnth-child1">
    <w:name w:val="document_parent-container_left-box_section_nth-child(1)"/>
    <w:basedOn w:val="Normal"/>
  </w:style>
  <w:style w:type="paragraph" w:customStyle="1" w:styleId="documentleft-boxheading">
    <w:name w:val="document_left-box_heading"/>
    <w:basedOn w:val="Normal"/>
  </w:style>
  <w:style w:type="paragraph" w:customStyle="1" w:styleId="div">
    <w:name w:val="div"/>
    <w:basedOn w:val="Normal"/>
  </w:style>
  <w:style w:type="paragraph" w:customStyle="1" w:styleId="documentleft-boxfirstparagraph">
    <w:name w:val="document_left-box_firstparagraph"/>
    <w:basedOn w:val="Normal"/>
  </w:style>
  <w:style w:type="paragraph" w:customStyle="1" w:styleId="documentpaddedline">
    <w:name w:val="document_paddedline"/>
    <w:basedOn w:val="Normal"/>
  </w:style>
  <w:style w:type="paragraph" w:customStyle="1" w:styleId="divdocumentulli">
    <w:name w:val="div_document_ul_li"/>
    <w:basedOn w:val="Normal"/>
  </w:style>
  <w:style w:type="paragraph" w:customStyle="1" w:styleId="documentparent-containerleft-boxParagraph">
    <w:name w:val="document_parent-container_left-box Paragraph"/>
    <w:basedOn w:val="Normal"/>
    <w:pPr>
      <w:pBdr>
        <w:top w:val="none" w:sz="0" w:space="20" w:color="auto"/>
        <w:bottom w:val="none" w:sz="0" w:space="20" w:color="auto"/>
      </w:pBdr>
    </w:pPr>
  </w:style>
  <w:style w:type="character" w:customStyle="1" w:styleId="documentright-box">
    <w:name w:val="document_right-box"/>
    <w:basedOn w:val="DefaultParagraphFont"/>
  </w:style>
  <w:style w:type="paragraph" w:customStyle="1" w:styleId="documentparent-containerright-boxsectionnth-child1">
    <w:name w:val="document_parent-container_right-box_section_nth-child(1)"/>
    <w:basedOn w:val="Normal"/>
  </w:style>
  <w:style w:type="paragraph" w:customStyle="1" w:styleId="documentheading">
    <w:name w:val="document_heading"/>
    <w:basedOn w:val="Normal"/>
    <w:pPr>
      <w:spacing w:line="360" w:lineRule="atLeast"/>
    </w:pPr>
    <w:rPr>
      <w:b/>
      <w:bCs/>
      <w:caps/>
      <w:color w:val="0C6BA1"/>
      <w:spacing w:val="20"/>
      <w:sz w:val="28"/>
      <w:szCs w:val="28"/>
    </w:rPr>
  </w:style>
  <w:style w:type="paragraph" w:customStyle="1" w:styleId="documentsum-secparagraph">
    <w:name w:val="document_sum-sec_paragraph"/>
    <w:basedOn w:val="Normal"/>
  </w:style>
  <w:style w:type="paragraph" w:customStyle="1" w:styleId="documentright-boxsinglecolumn">
    <w:name w:val="document_right-box_singlecolumn"/>
    <w:basedOn w:val="Normal"/>
  </w:style>
  <w:style w:type="paragraph" w:customStyle="1" w:styleId="p">
    <w:name w:val="p"/>
    <w:basedOn w:val="Normal"/>
  </w:style>
  <w:style w:type="paragraph" w:customStyle="1" w:styleId="documentparent-containersection">
    <w:name w:val="document_parent-container_section"/>
    <w:basedOn w:val="Normal"/>
  </w:style>
  <w:style w:type="paragraph" w:customStyle="1" w:styleId="documentexprSecparagraph">
    <w:name w:val="document_exprSec_paragraph"/>
    <w:basedOn w:val="Normal"/>
    <w:pPr>
      <w:pBdr>
        <w:top w:val="none" w:sz="0" w:space="15" w:color="auto"/>
      </w:pBdr>
    </w:pPr>
  </w:style>
  <w:style w:type="table" w:customStyle="1" w:styleId="documentparent-container">
    <w:name w:val="document_parent-container"/>
    <w:basedOn w:val="TableNormal"/>
    <w:tblPr/>
    <w:trPr>
      <w:hidden/>
    </w:trPr>
  </w:style>
  <w:style w:type="paragraph" w:styleId="BalloonText">
    <w:name w:val="Balloon Text"/>
    <w:basedOn w:val="Normal"/>
    <w:link w:val="BalloonTextChar"/>
    <w:uiPriority w:val="99"/>
    <w:semiHidden/>
    <w:unhideWhenUsed/>
    <w:rsid w:val="003A24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411"/>
    <w:rPr>
      <w:rFonts w:ascii="Tahoma" w:hAnsi="Tahoma" w:cs="Tahoma"/>
      <w:sz w:val="16"/>
      <w:szCs w:val="16"/>
    </w:rPr>
  </w:style>
  <w:style w:type="paragraph" w:styleId="NoSpacing">
    <w:name w:val="No Spacing"/>
    <w:uiPriority w:val="1"/>
    <w:qFormat/>
    <w:rsid w:val="00BC0F09"/>
    <w:pPr>
      <w:textAlignment w:val="baseline"/>
    </w:pPr>
    <w:rPr>
      <w:sz w:val="24"/>
      <w:szCs w:val="24"/>
    </w:rPr>
  </w:style>
  <w:style w:type="paragraph" w:styleId="Header">
    <w:name w:val="header"/>
    <w:basedOn w:val="Normal"/>
    <w:link w:val="HeaderChar"/>
    <w:uiPriority w:val="99"/>
    <w:unhideWhenUsed/>
    <w:rsid w:val="001777C0"/>
    <w:pPr>
      <w:tabs>
        <w:tab w:val="center" w:pos="4680"/>
        <w:tab w:val="right" w:pos="9360"/>
      </w:tabs>
      <w:spacing w:line="240" w:lineRule="auto"/>
    </w:pPr>
  </w:style>
  <w:style w:type="character" w:customStyle="1" w:styleId="HeaderChar">
    <w:name w:val="Header Char"/>
    <w:basedOn w:val="DefaultParagraphFont"/>
    <w:link w:val="Header"/>
    <w:uiPriority w:val="99"/>
    <w:rsid w:val="001777C0"/>
    <w:rPr>
      <w:sz w:val="24"/>
      <w:szCs w:val="24"/>
    </w:rPr>
  </w:style>
  <w:style w:type="paragraph" w:styleId="Footer">
    <w:name w:val="footer"/>
    <w:basedOn w:val="Normal"/>
    <w:link w:val="FooterChar"/>
    <w:uiPriority w:val="99"/>
    <w:unhideWhenUsed/>
    <w:rsid w:val="001777C0"/>
    <w:pPr>
      <w:tabs>
        <w:tab w:val="center" w:pos="4680"/>
        <w:tab w:val="right" w:pos="9360"/>
      </w:tabs>
      <w:spacing w:line="240" w:lineRule="auto"/>
    </w:pPr>
  </w:style>
  <w:style w:type="character" w:customStyle="1" w:styleId="FooterChar">
    <w:name w:val="Footer Char"/>
    <w:basedOn w:val="DefaultParagraphFont"/>
    <w:link w:val="Footer"/>
    <w:uiPriority w:val="99"/>
    <w:rsid w:val="001777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2DB62-FE85-48B4-976E-4415836F8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NIRAS KUMAR JHA</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NIRAS KUMAR JHA</dc:title>
  <cp:lastModifiedBy>amit enterprises</cp:lastModifiedBy>
  <cp:revision>6</cp:revision>
  <dcterms:created xsi:type="dcterms:W3CDTF">2024-02-10T14:20:00Z</dcterms:created>
  <dcterms:modified xsi:type="dcterms:W3CDTF">2024-12-18T07:24:00Z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RJ_IDENTIFIER">
    <vt:lpwstr>7c1c3d5f-de17-405a-8472-003942d572e6</vt:lpwstr>
  </property>
  <property fmtid="{D5CDD505-2E9C-101B-9397-08002B2CF9AE}" pid="3" name="x1ye=0">
    <vt:lpwstr>uDUAAB+LCAAAAAAABAAVmUW2q1AURAdEA7fGa+BOcOsFdyfI6D9/AJDLPXWqdq0wIkmiLIHTBIUSJMmhpEjztIihmIgTPE8psQb6T8l6dx5O8zikYzuFhyV6py8KmBOM82XrwpmEBnQRpJHradIYHAHeFA10rlGfDdb3XcWy9+NeykAAn9119lCE2t/XWnte+iamNwvfWiO5cKig2GEFVVTb/UxDILFrfBXuQ11yXyngbLJGnlxtX4JCBaNjc6e</vt:lpwstr>
  </property>
  <property fmtid="{D5CDD505-2E9C-101B-9397-08002B2CF9AE}" pid="4" name="x1ye=1">
    <vt:lpwstr>3AfPs0SAQrnHO5IAKE1MDEvmmTrg19SlSaBtKBg3teBsfem8I5oiILRZO9ccmMLRy8rxBRAMIKUiTf8Yim0eYrGST38dQQNCcbiMnDPDD8kbxIz6zTVd53fi4z9dJILQ8h8XEndplaM/8JPbwPCdlk0vDlH2b1dlgL+9bMLopROya362fW2lQ5MbvcQtheS0nojOQASlegu9xZJom3jJnSEmH1MEa1KLShLjJ1LdhhTJWxKGOerGSQwt08m9/y0</vt:lpwstr>
  </property>
  <property fmtid="{D5CDD505-2E9C-101B-9397-08002B2CF9AE}" pid="5" name="x1ye=10">
    <vt:lpwstr>e7fJE24KbbHi9n374SmbXAal8Rg5Y/HH5UDBxxmmURIZfRiv42VMusHkNaFFEETOVy6LLrc8WRy+K4GIsn72X9tr5C8GWlc5E+KQHnCWXdANz/BJj8hqxevvOp1mbVDbFOgBgLeQMBZnn8pQ0GxTNZwNvAdQ1NoObc9SZnfIL8PjHd0aJdSYjDbzVnfMM81D73B3HGplVEde/U4amU7IMppGLcdhBYVtc1ZmGnhsx25cfR8WzCBEVlqLg/+dDAU</vt:lpwstr>
  </property>
  <property fmtid="{D5CDD505-2E9C-101B-9397-08002B2CF9AE}" pid="6" name="x1ye=11">
    <vt:lpwstr>epApJT3QMeqovYOhOX7SOlFsbp5XeoENDTVaD/cg+AJ8m0iMkkJeMcHfGWCauOdlnvexFNzyoUJd0YLsEsiMBr2xpED3wxnir9zaxUKvJIyXxryiQIO2AjjF01N3j8yjKB/McP+vKO+/UBbxgYps2sgb0eVvSuP3Z+qDPl3E2+66X/dbloO6uf4KFPzBtUa3QVuarohtIu6E32iAgFns6YA1fwlwVDGrlUsv8P5GhLJw09HryEZr34I1wVil0tz</vt:lpwstr>
  </property>
  <property fmtid="{D5CDD505-2E9C-101B-9397-08002B2CF9AE}" pid="7" name="x1ye=12">
    <vt:lpwstr>ineQD0n0pYfwjnwxMfI2OfLhKrDq/EUVUCG3T5dXkdbsJ+hfMtiC7RS56Nr7oULhZcaMQGNWo6J3PupgACf0lDX6V3oQCUczVl/cV39MF168WBBIWdgqROonOS63VBGmkgtYUtnVUyKls9aJ55JzpioIutNrxGMskpCLsxuhyMWbEO5WXmH4JlJZMFHq6XLazfACrfUiCZhspjt+wagH4+/w8XRB6DoTeE1QftkTnKbnbCW0StmwgvSTvKo7XMP</vt:lpwstr>
  </property>
  <property fmtid="{D5CDD505-2E9C-101B-9397-08002B2CF9AE}" pid="8" name="x1ye=13">
    <vt:lpwstr>km+TlYH0sXOvrVB5l+YTku4qH/ch3ecMUQpmz6Y1i3rLVIiiM3xIIckNZNml/mDCJ9inARW61sObrzK6n4z59tNm55YAF1RtmRxf5JLlFome7rZKmVnImZJHflFOBkuz6kPaGUMfSGbd5xl+aOsS7LVeJb3WG3xbXf7e7BNgWQOZedcfLEzyKrnXHurja+yYIuquqVuWEj7c5X0vB7Rn1eCmbXj8wwXOdwv0JDNwMKBi1GnMFRnOW/LwEXAeFWQ</vt:lpwstr>
  </property>
  <property fmtid="{D5CDD505-2E9C-101B-9397-08002B2CF9AE}" pid="9" name="x1ye=14">
    <vt:lpwstr>ih9pYh8IK/d8bg5yGTJ5xyQX03KwlTmqfDZ8GsCvJ8GiXBSsdCjDhixt94s1mLhJXQ3fH+PhnrxvIwa77ZCg6HOtmS4KABbx5WmC/8TOQn0NvOPw//eoKy1m01KHF8hV/mfOdRpYqmQp6mAd7n0+dS+mPxS7y3bjbtDdt4L/lYLhOFuRZS7DZmF2v6XP/dE8I8zFFXsJiCae2Xm4Uye8x5QcsdAQP+lDGaNhKgJ9Q7N7hsr5Cg4oUBw+l5cNFe8</vt:lpwstr>
  </property>
  <property fmtid="{D5CDD505-2E9C-101B-9397-08002B2CF9AE}" pid="10" name="x1ye=15">
    <vt:lpwstr>ZcV6dj/xgmHS88a0GrVB1ByedxvWvSQy6bII7LD39A8ZlIOztgXIDaMAVbeVE5O74kSC+YewpBZmaeFE4pAMEDFkuKF+KlLQaYH9YQAKt8VScAmGszbj/lYql9+xGT+Xiq9sGfh/uRR5b7pFOrBl9nQVBVsr8oG4Yzru99U0i1I4Bu0FW50PMh9YfFGp3NeymJCEwyRktk/bKHSGSR7jxQwB62CwPDCzuG75vF2vR5sVAzCa2Dd6ECzRnYwHEOx</vt:lpwstr>
  </property>
  <property fmtid="{D5CDD505-2E9C-101B-9397-08002B2CF9AE}" pid="11" name="x1ye=16">
    <vt:lpwstr>o2G7nYABxcnxY30VJv6jf3BCPFYsMpP01iyuxk0cOqtcWEDi40TVzcAijghRIAVMMjsh81NjY2LZkbVF10583vtQtcbi8zn/bgURwm8U6x2Ckxb8s9ZzYDnkDYGC25iLBujfj/HhqLRsDT5xBCJG+REk5Hq0wlwne2nJ7cE36OwYY3F+T/DLirJ8Yh2gposMHzzkc/fkSdz/Tm/+fqfdjJlDkovUWtC3rAUMTUZugaXPhjyz4iJ+EjPPt2kGul0</vt:lpwstr>
  </property>
  <property fmtid="{D5CDD505-2E9C-101B-9397-08002B2CF9AE}" pid="12" name="x1ye=17">
    <vt:lpwstr>TrM6PEvhYvkiPcrZnqJrGhqEKo4Rp+s8DS9UxIVUv6egblWR+F6XrYYqYbhTf7kJAl3InamxoSuaDrykT0nu+FhLVfqCv9CDtFVd19TnAXCzyk9evLK+4IWw3j/yEtG2khkWphvryevTAxTTrTh+8BT57ubQXL71eTgdJiMiFP8OneqYpD34fndy3Wa8gn6zuKCAflrw26msCI7wGnZC7/gdw3mQWyTLSQjaU8Llm1Negzs1k7JcSwBzdLiHr9j</vt:lpwstr>
  </property>
  <property fmtid="{D5CDD505-2E9C-101B-9397-08002B2CF9AE}" pid="13" name="x1ye=18">
    <vt:lpwstr>m2Bhx0FC7RAn2n9Afui62OL4Wq7gmgP7b0XWtIMy1DhDKZ/uImmIkJcKnFFI5BCPXjAuKo8uBDARDpkHwIbYGKD9dRmHSmOUkacVPwHmXG6PAx7mjDaSl0V08qdusZQQxYl18L30ZFtHmMX/3MCluYHys8u/EHypzI88MVwljgHrSCeiRnYrZy9Tls2qbrJ4a3tdUHPbmTyzXj7XrAb0DjxeWBqntD28nBZA3PDWwgxQrXaqyUNCP7xBdQiocEd</vt:lpwstr>
  </property>
  <property fmtid="{D5CDD505-2E9C-101B-9397-08002B2CF9AE}" pid="14" name="x1ye=19">
    <vt:lpwstr>YGDzLsMdbdCGCC24Ss5koOs5nirdCTSNMjydai5G6+QNm/2tF/JifOhyTQ4s95HP3wP0hrZO6FYpwMNBFXffBJ0tTU0zCndh3tKuC3OqR8WYh6wkjVY2Ft2+7EteapG6NVywHF6kNIY5B5ffyhB0mh0+Wmfdgb6bwYWCj+kL6LQsf62U2wF9o9IBQDDvK2Cu7KdLl4kt1aaVnz4OfITfqGb1Vi1m7gysiXeAcIaLlgn4F9G5mKC1X1/j7I1f400</vt:lpwstr>
  </property>
  <property fmtid="{D5CDD505-2E9C-101B-9397-08002B2CF9AE}" pid="15" name="x1ye=2">
    <vt:lpwstr>hBlmMC4f2Z3HJcuCZc4niYzYZu/0inDEFxC/vC60ygOHEtHNalcuaEy/ZcQS1oRsQBpT9ZhqI1+smUKVycACmgoFj1/fNwVIga7nSyaYFPtxkFsioG0hmRW8uyqh08AONTatKxRDFD7Ujyp77oDKQe7nuPIhUqTOP6oemfn+QYZIeQODyVvkOVgDVmZm39EO2Q+osyPwJW90hyez93pdx7LGv6bpNGLobkSxaRmi2RuF6fb2H2LvmoZDPGPkHON</vt:lpwstr>
  </property>
  <property fmtid="{D5CDD505-2E9C-101B-9397-08002B2CF9AE}" pid="16" name="x1ye=20">
    <vt:lpwstr>FNWe809wnhmkbX1I+H1f+omuc3C7nQ7dPYcJwKaXRFNxh9C6PkhejOdvOotnL4WQYMLBTImPdvPrqePfOnGRV4DGsj7aycl2iPzQVhWosSQu+xoO2KTaLnji2Tbk1dYo0vcJ4IqkkobPpPHJgIV/P6yXjPXNCLROfFE7LQXfLONNS9Jop0lfWYv8qRl9MoyS8jtBTrObqeMsYz+rPrrP8IUZ/J6M3N3ll0MO3AYx39sFdxg7LPlMS/d25RaKGMC</vt:lpwstr>
  </property>
  <property fmtid="{D5CDD505-2E9C-101B-9397-08002B2CF9AE}" pid="17" name="x1ye=21">
    <vt:lpwstr>6UEkg8whTOzLTk68cWgriBVAFbRTCDmTqTAQFwIEmf5fTDH42/LhaOmLvppjh6ystq2pL2+fC2U2JzJ2prYvFjsSEPydLK6NYXnJdzWVXZ0xh6eBdUum641ffaeEleevln3XbV6knWdasoytmGJ6BdQpuYzdFe1wdnCZIZclGQ4cwKCgr5jWY528FZPeatTcV4jVT5UdcLzMr6I81qnOD6btGp4ikekjXH3BTMiTdlLDt+A1XWLmNrC++LR5m1H</vt:lpwstr>
  </property>
  <property fmtid="{D5CDD505-2E9C-101B-9397-08002B2CF9AE}" pid="18" name="x1ye=22">
    <vt:lpwstr>tCCfxzabUo0+VjOFzuqHOHCoQjwB4M5XQpNjiXKEpuWTjHyj+klNwEbdKvDPm3y25gd9sl5dsS0cNuuiO/g0SZT6HpK3A+giG5nyzq8B8R/RISFTJoao6nJBRv+dK0eIdAVtjGw+4mZm0p0CVNFc7gkd0JqzyK0EpXAM+Roj0Zz7HhfHLzACpVjX0YyRh+nNibc8LitZxA6aIyChyRTFHhb5BPfbPi6VOZoXusfo8VnIDNrGJbHMTcdFicdCnMi</vt:lpwstr>
  </property>
  <property fmtid="{D5CDD505-2E9C-101B-9397-08002B2CF9AE}" pid="19" name="x1ye=23">
    <vt:lpwstr>ui0NW34Hh5jJ4eWIn7f2lmFvt29nPggTU9sZuszPsJMw3ag56KyP0jpIY+LIWqhejuAnmX9Qi+BY/Kq0CbMmLH8uc+vqih0sAEYY7mT8cNLA5SZhEDj+jOtXBB7Nxt8wS+/MxHhpCEpRcKVQ9oZKNr3F0i5K2WKxTDowMoO3ITEkqaoLdXJTAxgNPRIafpqSk/2ILucx+Qr6HvdFPNRnr79rexYL3c+Uk/C6hAjb47Jx5d61hzSIRe6d0lTxIrO</vt:lpwstr>
  </property>
  <property fmtid="{D5CDD505-2E9C-101B-9397-08002B2CF9AE}" pid="20" name="x1ye=24">
    <vt:lpwstr>rMANsuwrI705iDMFvTizKBQMAwWhflygRFBMbqzGDnmBTdg762+4WUH1JYar8lCutJei70n2nhJ4xpItZgCV+rZMMYwP+wX5Ze9aRUgMr4p5oycQIGRgXjBOMcKycbtzRDs4YpqeKv/RkJOcMGqTs6kENPAzinIkNRWV+iXNkfZXLufXNmAeNvNhuAWr0Kw3/zh8EowjS3XHAvF2MPIQGATnQnxmEkwwsjhaEpB2xUVOiMY+wE95IGaEjjzh4nF</vt:lpwstr>
  </property>
  <property fmtid="{D5CDD505-2E9C-101B-9397-08002B2CF9AE}" pid="21" name="x1ye=25">
    <vt:lpwstr>2Vh99izvTO7bOJLIUoVQKuOCbFIk3pXPIVLDksckNfHaDDkuVMh4TvAcvxAypQmpykkcdss9dIOLF/La8YT+M6Gso01DNq9kTuDD1yvPx28uHc8Hzcxef1DAiO4b3iCeslul9Vb6KfH1A3KoVN94fSw3wRor4hgiIB6Waq3nMQLQdGTYy3l7FEaAiBf+O17zxWgkOCBGtIKu+7q/ZXjqEHfH4QlruXxqiBcUEIiCAPVsJVQ6ENuwWm0paEHMxvm</vt:lpwstr>
  </property>
  <property fmtid="{D5CDD505-2E9C-101B-9397-08002B2CF9AE}" pid="22" name="x1ye=26">
    <vt:lpwstr>RXa4QBfD9qcIFfjajuR9TU9ac7IPJlvpUdVgMX1o1Qfw6FmZf4rkLVH1O5WBmPRW83W4yOBQbQSGiSMNeaULMgYPi239qp03uvtAwmwO/adADPv3lmU8WAPfHY0kKT6S4zXwjbBknkbrezqncC/Zr7zyRj0KvgdfHhKlfhwBQ0mcpb5ft0TSU+LXmwYM+wZ/L6KHYS+T381CiapAGrymB7V2tEmtrn98oHwFvFzvZtWJCGH8XdmLleyYBFL+37d</vt:lpwstr>
  </property>
  <property fmtid="{D5CDD505-2E9C-101B-9397-08002B2CF9AE}" pid="23" name="x1ye=27">
    <vt:lpwstr>UT+XWPOkoZkXcP2IZJE6irLYXND4lErflbvt9PNeXFqG8QVq54J/9E8YNEvVyf8j3sgFDqa4s7Trt/fDS9IcZcBwU91PVfcKILx3ITLWHH/JLHwe+Yq+EoMHbbaZ1Lg2GXAsbr7S65p5luy+EfoQKJnVol6FAjD59jJvE5P9MGePrEfEzUzHmlYIKQjwZhSVxZmJ435AQsUAmsYloK8lsXK37v9cU7w2thR4T7CndqfFtJfT9y51bAmBS89UtwP</vt:lpwstr>
  </property>
  <property fmtid="{D5CDD505-2E9C-101B-9397-08002B2CF9AE}" pid="24" name="x1ye=28">
    <vt:lpwstr>SdJwhs6+1JYMCjvcNoEdGbhGlrB8WChjswVri2vQTO0D+S3UNmH/umVopbuzFQ9ocWG01A/v2EovL/DjmWM613PobSuPbPlEvI1AD50nTWunpC39cmJVNHcqcMoTq6NULWwkkCVmWBAWWhG2FO/fl/ZTRyaFDRnsz/iDKtNp0ZwR0J36pDgc829TNaej2hx6MoSmIIrp7fqiPpW/zv1yzV7Cp/SpO6DJuJS42BgIjY+xV1WWYlJLQQK21ak02zh</vt:lpwstr>
  </property>
  <property fmtid="{D5CDD505-2E9C-101B-9397-08002B2CF9AE}" pid="25" name="x1ye=29">
    <vt:lpwstr>k5+5USsb5PWUBVHUcK76FuQDdxRutroO1W0Bp0d8tvRm9r9eJ/mHv6EfIm3NvCndvWfUuZdzb/v2bi0EZvmk8E9BInIub60o967+LQ62tGC26HWTUfyTMs7SC78WSg4BSdCnZPZdu2WDXwt52KrypLo1U1E1W4cxWCznrAwW3iQ8kI5ey666IZopXL+vcBIoK01yYKGtCOQ56ICWmbmBMxdI/XGhyoquB8NcU6h1VCiFdCGSgisMcGyfoiBAjbl</vt:lpwstr>
  </property>
  <property fmtid="{D5CDD505-2E9C-101B-9397-08002B2CF9AE}" pid="26" name="x1ye=3">
    <vt:lpwstr>se7+X0DTXxbTygUI9malLOJS1bp6S/4EoDks2UzQyY03W4xO3x034QyquYrhQuReYS+Yj5YqC8lidD31DRes1nLKr+f00Xh9VxrmNVnePUrXsGgLmNZ3l71r//AnuwmMCq29O/5uBLHEwGHUTgM9M/h72l/DP5AB0anORz4wDRoFrjJ8VYLuh3egLqhPWihB4aBJ485PZmD802THD4i1C30wPmrk+Inlq3gqdNlMGnwigzdB3AZPpuqTw4XNQns</vt:lpwstr>
  </property>
  <property fmtid="{D5CDD505-2E9C-101B-9397-08002B2CF9AE}" pid="27" name="x1ye=30">
    <vt:lpwstr>VB5b05BQMZO+fBcGYgV8nbjvQQzlV+p/mHOYmuzF8KIVe9xV2700QacSEY0dWAktvlgM1iu2nmvPujO/Y6tndPGBz56Ybgi4ummQRfqpnXd924bIzcjMV19hiDLUsSwLDPsvwwgXMylMy7C1eIycnVgmbNReVpfHovp12hw/fziqFVZOhWT9NKJexJoDFdaRYMoBzCmi6098UnGVH9jFWh9VX/imMdzSqIDO/UXDXn6B+W1V3P5mFIKyml7b+2I</vt:lpwstr>
  </property>
  <property fmtid="{D5CDD505-2E9C-101B-9397-08002B2CF9AE}" pid="28" name="x1ye=31">
    <vt:lpwstr>pLYxZRViKetCsGD8g6TqmV0nzAvbK5MEyP7I4s16QDRXef80lGS71uKW31Oz5lx/RB8Rlx65LKZWvdUrEftuRUZe8ucsz1xRRWCRZCFt1B6SbC/RRtgGfaYGAL6Du4MZuDPzCWKEXcA4uFwLmPCYZeo6gSibNlRjUaT040LEb4Q9gXj3BmlSkTMER/6l0Fo4FRv65JbFymTDg6Wx9K+fvRSXQgwrvCScf17PGOD+/Futbt7poeLvBLwrZLjvZta</vt:lpwstr>
  </property>
  <property fmtid="{D5CDD505-2E9C-101B-9397-08002B2CF9AE}" pid="29" name="x1ye=32">
    <vt:lpwstr>YwC26zZeDKrgHr/yvy4EEtb2yYWCaNUeE4nPyFvolZbJaO0KuPAiaR4rQDMg+K08JU5+kx3MmUIxeeYw7EDn6Pg50AnXWzOqoHrPNpVHc16+mh74TUpbw8p+uHkUb7aF9eTK4CRa15jdaLuUY7bP15pQWTNr4jWhHVO6QjRkvcASq67oTbvMCanpnZ6U9qA9AMxZdW3yK7P68koPwdEJBLjtPINA6oODI2fqCJbrUD7BpbZu9mEfBQT6Badxn5o</vt:lpwstr>
  </property>
  <property fmtid="{D5CDD505-2E9C-101B-9397-08002B2CF9AE}" pid="30" name="x1ye=33">
    <vt:lpwstr>UzX0hAxYCEx4cyZiPX8LWmn6mn3gg5TWwtzGEmjyO2ELj+ha3+mmF1nLp2FO9HuERPknIJryTyvwNrva9cDoPXNt33ZnsHU4c8sfWsNGOUzJklW8MMVyWdhmv2IU4c1AatsfvuJ2ddajNTyB757eE9j0uuY4Tv4SbVq22hA5gJTTKd9qunCRogELSVNV8Da+bOWlPyjSQpj6r2pI5gzT0hT/hpdQp2w9q7EwSqLViHxOLwmjk7nev+h1Tkfr9IH</vt:lpwstr>
  </property>
  <property fmtid="{D5CDD505-2E9C-101B-9397-08002B2CF9AE}" pid="31" name="x1ye=34">
    <vt:lpwstr>B+MUo096EXsirFyk2IfIjFuM5oGE+5gxfIUJZ9y6mF84m6xOi3NKxb6x1CF19Hc+t5fucCxkbNBfrqC0YKn1qJa9K2OB8AXtPuBWketgvzE4lOqH5AITaSxxhsZXVnNfHsyERF95XY4o1knnHK2GL+sYl4bV9658zMzJO48l7ztOwXba1hCs/8CyHGPYI3O5lftCB9rNY4F408Z7GteTxU+qN9hXqXjHRWx5OQL3cTvqC3iQdLBa51o7pGYDgPf</vt:lpwstr>
  </property>
  <property fmtid="{D5CDD505-2E9C-101B-9397-08002B2CF9AE}" pid="32" name="x1ye=35">
    <vt:lpwstr>1rP3RPQmE7qLfuNAFT+R04uF9uv///HMuRHuBw82htHeus90oACeaW6v0qato1bBhd5xZ0bOZNni1xfUvoEdMAdrmWESkjHK2R5rZykk/khnfqE+yfwgi1AUoFmgZ1D2MT+zCIjfYA7UxYdtGG/GoJdacfSDrd+I0IjkUHg3byGdYdEaaH6kmPpNCrtPUkUp/47R1j6hOKLIkKq1KMAWw/v7gHvMFkoQf4JWWnpBAb+2z+lloiJUtZdeB5PkJYH</vt:lpwstr>
  </property>
  <property fmtid="{D5CDD505-2E9C-101B-9397-08002B2CF9AE}" pid="33" name="x1ye=36">
    <vt:lpwstr>+kKP4sFS1XzUj8hT9vHsZ2hfytJOSngUH0B6AeGJvgO9FGC1Fu+uMQxOjRQMZu3u2K6KU6Ip6uLp4wNDE1MkMItBf4qiW+iRY0q0SUJDUQieu4KNHDBDUb1mbyC1/kYtgTeXe5r1F2pNvsOi1WPzb103BaWRlyBUuQcqtJ79tG37ULhvnvfCfAyYfcpLNL/yPIJ6Mwb8JzaBLLzOykdSteSdDoxsHr8MYaHScOBbqEvsiJOuvqzsliwhli5Swkt</vt:lpwstr>
  </property>
  <property fmtid="{D5CDD505-2E9C-101B-9397-08002B2CF9AE}" pid="34" name="x1ye=37">
    <vt:lpwstr>kxhsGZw6DEQn1uy3Dj2KBG/ZzqT4lgN/8GqdcRXKRA8n+PdzIOUZ8ZyCKOzr60QZ2eEvyKccPo+/wgoyIe594KpPKi8jhqnlyBk8akKcteo0gX5u+ZdmwEq6PfYVaPFtmR48jXOI2NlP5/bnKCahvmmiSF3mFHeiNm4HLqDDfqqSpolRy3e/z8RviuwQIUETFmg0/jAO1U0g976G7MUU+mpb65KGjE+QiTYg55xzV0EzazWJyEX+drLn749UFjH</vt:lpwstr>
  </property>
  <property fmtid="{D5CDD505-2E9C-101B-9397-08002B2CF9AE}" pid="35" name="x1ye=38">
    <vt:lpwstr>PU70NTfrDfR6YjKvYT4Hha1C7UnyeS8Zg/avCEykPWe3tzxAilapz38GjnFuZ3y/ckWih+EMiNIEyIchCKkU8lP2Du9jCAu0gVU6TSco4K3CnSbW+pWeqhTr3vB7AX3QXXLXkP8pNjCBp+qRVGGW43HisaxjddNDrP6aCtLd1fQNTvjJfCz43YlYd+nWdsBRzpRinK19tU4a+HhGfXx/xTeZhkAuusdO9Y0Ydc40GAN3yQ5CGsbrC4cJWuKAKnJ</vt:lpwstr>
  </property>
  <property fmtid="{D5CDD505-2E9C-101B-9397-08002B2CF9AE}" pid="36" name="x1ye=39">
    <vt:lpwstr>8l2HUwJxkduBv6VECpVLZ65837TcXybycZyFRuxVE8zOS0OyhgBpraioWiBXXA/34jsYkTM68IvsFo+zTjZdpqex3Bz1k9jzrPtKef3FicuWWsom5Rg0i3HsSfhKmm0hns0yoH80Xc9bygjr40LPG04H3tDwaofhmITYhNfjC+GNMYUalMXSQlQYx5/cAw6C5bNw8cbJSwNIVjqG777WVFMuNoIOgnN/FRTCrIlAARxj2CvagI0Beh7s87vJvBD</vt:lpwstr>
  </property>
  <property fmtid="{D5CDD505-2E9C-101B-9397-08002B2CF9AE}" pid="37" name="x1ye=4">
    <vt:lpwstr>Vf2tE3Dr58YE9+4ctaBg9WCxkDidDhkZ0cVH0W67QDj4q9gblSOe/IPwrhDIWm9SEx9tipkAgIPfHYoa7RrAQ4Az+Ykwv+eCIYMA+MOiTTHOuC9J0mViKJf8ul5QMp9DJ+nY2AYTfDgDcjvOUYvyWtYOWSuvMOaMFyOXoZSuCTvCpX0TGjh6lsK2zl0WDpEWAULnY3hldsvAusJ0jm1mB685pW7mSxwCvDRXyQcFSzxuV9EUmU7bswTYCVSl3GD</vt:lpwstr>
  </property>
  <property fmtid="{D5CDD505-2E9C-101B-9397-08002B2CF9AE}" pid="38" name="x1ye=40">
    <vt:lpwstr>ut2JuWH6tQQfJE1yitAXTP0oeYM/P84caFbtKNFm3Z9vZJ5AJi6y5t971EVg0Lkc/Gy/wyZPX7HSJR8vGFfYmbYhR9w72iaHaX+9EsTNOf8qOpXoKDhgDmG7RwFyxJ14jwnhdKRKlyksa1DnxNzsaU+X4NbXdVyhdPKdWmD7oM2t7Iq9HhdJvS5/jgfqHYWCtUzOsnFW8SoTS4+m+q4EID+jMKrZ2SvSR4vKrjpjPdIxwCp88RD34SdcnkFwMZx</vt:lpwstr>
  </property>
  <property fmtid="{D5CDD505-2E9C-101B-9397-08002B2CF9AE}" pid="39" name="x1ye=41">
    <vt:lpwstr>sinobFCEP4Z3fcIrf1Zfl9JW0KjQiLtMMpjUqdtWiAKHEpvqZyeLU5ENp3/4YMPQln/HQo9QyH3pf8OycKg2HHhb0t5s+QJU3xPHNcCz5eQbXX30fYHZbNz7RK81r5sQUDLZoCmmek2r09c8ZDwykOXrjDFETjJWsHN4vcOe7Adqt8F6vXidCAFO0MZbEiu42r2TKynSaGGs1fnY6qjQYK4xkOpfItSbXu83trjJRRyDxJ3QsP83TRPuaA9Pt66</vt:lpwstr>
  </property>
  <property fmtid="{D5CDD505-2E9C-101B-9397-08002B2CF9AE}" pid="40" name="x1ye=42">
    <vt:lpwstr>gLqsWJQB+FpgiQqG/eB0Ov57MX8D4+J5KzC645a1L8NF+Xf0a27Pur5dPY8ZTFkpM6aL4NF+DrB6jAVb+Rf/ybwIwGkdm536XJe1zD3DsKHhORi0sgY1hVHo6jXcnaxm708ayJd3LrsXn0O0lYwmTFQj9Ij3Zfluo8B6rvsagtZ+qSL5QTkbXgH/JYoZ96xbuxdWIGuhihYi2hdJVK33bxzL5NAKruHE+mxGH8NACeX2cTRVoqWHUqgE8F4QW61</vt:lpwstr>
  </property>
  <property fmtid="{D5CDD505-2E9C-101B-9397-08002B2CF9AE}" pid="41" name="x1ye=43">
    <vt:lpwstr>D8cmEhz9SgAhCmWyZ/sadpAS8MZ2T7wJ9ib7S3QBaHavcA7bL0j3urbcqayUtDUewc6FEWM6tuzDcF+bEotOzoImqJOc/0etxSNq92BSfFuGKqGOmkUxYR6WHdjlZDgYYUD726CjQKyiBr9Bfmh8t5JuwNaCPPplfqVZB5BSEuko07689oTEr4EoHAws21dx5ag1Ndb/+sfFvE21uDGgkc6CSqeYGN2KlOiwYa7FYPSNodjVmaNdcIuKWXTVocZ</vt:lpwstr>
  </property>
  <property fmtid="{D5CDD505-2E9C-101B-9397-08002B2CF9AE}" pid="42" name="x1ye=44">
    <vt:lpwstr>gbh62Ff21Hej0DXtvprIQqAqh/75IAUe6BPnLmJEu1TTsYBVrZJVVsErI2VZN5FIupbIbMiMMBse8f2BoDFps7hAW3wRlehHpqxl014jhXfvAktAse4sLgxJ6EXH26uabFhB0lnYU5nKW+V8Pb/mKOVgbQzWua1BDQmOpWCSJGfsx3QFy+Y28zJaGN9O6k6jSplioF2gUgApkwSYtLHT9bVkTQpPfEoqrgjtBb6b/NiXHCHcCgzUE32btVqgPxd</vt:lpwstr>
  </property>
  <property fmtid="{D5CDD505-2E9C-101B-9397-08002B2CF9AE}" pid="43" name="x1ye=45">
    <vt:lpwstr>8LMs1cmOkelxgeqoCbMZAJZ8Eih0NDhWOOSDnRDH64qQy8LFpLLvUOw4NpSdcltat23je3lmdFe/2J06eMKlNlSAfVvk3JIVMeUuGVntBna7coxHgvoVv7Q7yNTa+xc84EaXlz97+8Sj+LfyX6Q7Gazhu1BjQ0AgT5d1fYarPwf0Mh10xVXhSHWUw7jvlQxVL+9ARsoaNsgcCMGF/NiuDjmHrQUmu9Q7+pIzppi7i4iNlt86Hr8ImaA3LVcTKj4</vt:lpwstr>
  </property>
  <property fmtid="{D5CDD505-2E9C-101B-9397-08002B2CF9AE}" pid="44" name="x1ye=46">
    <vt:lpwstr>PPL927kgJiFRGy85wJm3hBCHsvgbuLCuybWQwtV2b17Q1IPgSQijcqY/PF6FgvZp1DZt4sA3ddviD2vt0jq8VSQUjqc1ORnAtqllwHeY/e/t6WbErpA+torGP78+hDWbljbnsf5x29DpQlkTFzeT5BtnqHTQh5hwXN6xi9ejP4W59yD/BN2zxhr3AZ8qF+0iubE3Q4vcZlaN4u8VbpfYFy7NipVPXkLxIEzH787tqiZlivrHM2CzNsGjqrdlxZH</vt:lpwstr>
  </property>
  <property fmtid="{D5CDD505-2E9C-101B-9397-08002B2CF9AE}" pid="45" name="x1ye=47">
    <vt:lpwstr>ePnbCSHuYe7trb4qXslsuXvm+Gdmew1zlU9WE6FsyAAB62IPVX1wGjjz0Oq0O7VT7Mh7Kcys9RpNSsT8gIoWIkDqFKkcvjuvz+jzswbSnjoG1NYA1MGceBYsR34ZKxscvzGA1x78OoFhv16d0d+0puqn603DTG1ZC5iI/UU6agXT/1jxjPZh7/OTmC1ZdSq8VlSzkewozxyEjkwQ6Yg396qwWhhgfp0RyX92CBi/MnzfnA2rdfu8uRsHV9vv8wq</vt:lpwstr>
  </property>
  <property fmtid="{D5CDD505-2E9C-101B-9397-08002B2CF9AE}" pid="46" name="x1ye=48">
    <vt:lpwstr>Gev5pRZg8JsoFqwXnp18C07lzDuL0t+pSvSsqlVOeLrPNOhUj2wO8SHN9RMqteC+cqROSgxVSARe1gLlOdOROtQ99+JG7mCl74T3fNI8AEumuQig5XMyRkOWcuodUH7DBYuX0p/VMR2lEJY6VPTb6FF9klBW6OHWF91qnMS0xE83erbhBp9xL5ZNKVzkzPtpZBuJojv9trHrTQgl2chnFULbudq/8ZdJG6xnK+MhjM2l1zIX31tFuY8z0ilecsT</vt:lpwstr>
  </property>
  <property fmtid="{D5CDD505-2E9C-101B-9397-08002B2CF9AE}" pid="47" name="x1ye=49">
    <vt:lpwstr>j+8KG3BLuk7+hCeqMeMKCcnYpRjd9Q2LozcRnvOQf5+0IQgi/WjetvVoCZVLa5gJORTdVdCAGJk/9QaoBowdnBJZME3ubuk83x8cgPOleNuOIGxr02wABPydpVCQDFyHjGzo3Cqfh0llmNCc9pC8qtWhDYnRP3X21Uw3zdG0+qrI6wx8R7O+ahKFuvW7kSF8XJMolkfGWLw1a74VFh6k8MOjMBr7mm7/H6aiF6VnRdGcFf39NNKruD+GSvwS/RK</vt:lpwstr>
  </property>
  <property fmtid="{D5CDD505-2E9C-101B-9397-08002B2CF9AE}" pid="48" name="x1ye=5">
    <vt:lpwstr>/+YJ2plJNMk52E8XVLcNSGQn0jkgqABqakJXT05CZf/WhR2QUlOiW1O0izwJmCwCCWqlaEI5bre0U2PVqAIdAeuIXgMAgV/oHIpjBvffAp5sHHhhz/MYsn/qwuGPegGNyY7TDJxpE0rcMF5pt55ryh2XIcDcsGd5/zJXS0MHPhousbO6ii7RipNMpEPdM8cJJxgD6+t0e4FDVSfqpJrqXoOp3ORczBVgcPhn3qVaC9cbKxs7xs3YI/Nn1vNfpkk</vt:lpwstr>
  </property>
  <property fmtid="{D5CDD505-2E9C-101B-9397-08002B2CF9AE}" pid="49" name="x1ye=50">
    <vt:lpwstr>snL/FYh0tgkAh4M/ereATupFp9Q4cZg6lfsGqloSItmaAIfCoRKB6r+MqTJjHS9RKkJKbTdh+dwJMR2aNF1M+UXjpjkwDA3IOhkV2DbPO5oaVPzCsihvnFJ1j2Vsnv9udVTAguGAAoeAH3lfpdW9ztLdMs/QFsNlH0kaiZU+HgO+GAZmhOJANd7lUSim8Vmc5qysGONqFScYktaQB8ej7vQlXmdW8D2fQ5H6u7zJ3MbXRXvLtbw8UkGxTPQmExK</vt:lpwstr>
  </property>
  <property fmtid="{D5CDD505-2E9C-101B-9397-08002B2CF9AE}" pid="50" name="x1ye=51">
    <vt:lpwstr>Wb9knDvl3Amgnaxvmuq8J5fTcWFpXI/nruWYlM+IgiqHEoR2J9FEbPPrQaR+I02XYajVLxt7TgkGt952SyhWCatUwGK+O3VKNfCR+4kF9+YTd6j7u+T06RLf3zf5uhphQnXMc++2ciFcodSrVH2+0tR1t8hrJjAvIbwjgoxwJkeoKjgodHzx3iC3I/CqA0ZolDvcjNEC48k5B1GtenRG58vVzannWSEleX2WWPJEH7A0LKYbBCRaSJZ2nPSgTPP</vt:lpwstr>
  </property>
  <property fmtid="{D5CDD505-2E9C-101B-9397-08002B2CF9AE}" pid="51" name="x1ye=52">
    <vt:lpwstr>JzejtX5M3b5w4L0szqCVEdGN6RxkV1ESAjorr0nrX1KYnZD9RMXmQoFLPopxk1nsdgxrcxT34qkVpecnxMbPN2fvshQfXv590JerrtVdWt1GO5e3xDfbc7cy2BOufqwQeR14GfqTcg9xpFs80veXC3UlMVmdLmjV6h+x2T7YfsXar4i7/rdtKafDLQHJJt6WE7w6TQL6aBgPu87N7qUme5TMhTewbpnBn8KQC9DAoUPVPrhh/uw8WDUf4SHXo7z</vt:lpwstr>
  </property>
  <property fmtid="{D5CDD505-2E9C-101B-9397-08002B2CF9AE}" pid="52" name="x1ye=53">
    <vt:lpwstr>L/3CLEBlKXuA5ClKOxDo7yFhjNBs3dP/E/koNQEq2XNI2vbMuRJ1QwJTyZBh6Asjn/IyMbW5m60AcdE/USwKRcSRfC3nRkPVcE/wEPHTbkfiTu1TYMDYlvLuPsa/fq53Mcu+vCmSnikL/HeZV7IoZJ2F9e+zB1Vt6OOv1oKNntKuGEea4viRtQO0JlLkniyjLOYQ6zjY75Gda/E4nA5qQwW+8vMucCOCRZQeLr866ELBCF/4EzK/lY7PKkBShGe</vt:lpwstr>
  </property>
  <property fmtid="{D5CDD505-2E9C-101B-9397-08002B2CF9AE}" pid="53" name="x1ye=54">
    <vt:lpwstr>ZtULhIdKJDwqs+HWgxyFn5vLPiNWUigoiL7WJS4daKNLU4YXJlpTHzJfrF4jgTkqJJNxFwPMQnzJY2x+f6pEQKx84TYZLuzsR8i9G8aiQ6BrxrJWbZIVoUzgVoBxf+rkek3Pbf3z9s0BmuuDUAAA==</vt:lpwstr>
  </property>
  <property fmtid="{D5CDD505-2E9C-101B-9397-08002B2CF9AE}" pid="54" name="x1ye=6">
    <vt:lpwstr>CNJAp6Vikw5466V55RnH5496vPo6k9y6b9hFhmXC5t6Uf8WThlze1qn+IqdqjdT7w2wBTIyK1KUZkvrGhR7CfQWZlMgfNkg/tXto4082GP4qyRXn7oqmQF9gtbhVJWZ96SVuoCSzL9fTM6BT35lLxKlwohJIKIIIu/3+8K+7tUq+tSgmtejfDwXjARiv4I3ZGyzuQCa1DUGMuIWLGj8E/fYO3q+jZ2Pb3lcBQuSj9Xu3bqrEVRShYNlQ99q8Dk1</vt:lpwstr>
  </property>
  <property fmtid="{D5CDD505-2E9C-101B-9397-08002B2CF9AE}" pid="55" name="x1ye=7">
    <vt:lpwstr>5s5lqPpJVdZrDDuPXD+h1zd9kOKPaGN9oSQjSSHdrjCmkwdfL0G/SIn6Ovqeb41Oxci6fu4uGe48OhLRJYhlQQJhh67z42go7W/oTSZBRAlw3TrD1yK3w5klJYidyPzD4E748TLpqI0h5nod8qO7YPQBBfjOAsrby4n4joLFwlaEYW3TcVG9m+KexRNPMs5+LYsRl31ShRJZI+0f+KsfTGP0Rqd2ImIR2YRj+w1dW86gT6N6DsP92GlkZk42irg</vt:lpwstr>
  </property>
  <property fmtid="{D5CDD505-2E9C-101B-9397-08002B2CF9AE}" pid="56" name="x1ye=8">
    <vt:lpwstr>ofpBC4ypVM5mUV/2B1W6kqKEbFrrdQYxCL2K1e8meO9Uuoe7vtGAuAbZGXsbxKWSJnkYSsTcSAcnfHCIr4d6RX7xkudKoI48wG0t42/F8VoOH27UIc1B2vL8EDlXhaIEYbGmtSKeOKcJUjhSk7R5QXTgCGPA4GVRA4IscT1zGf+e9fM1y8SRJYKpNmcnr+cATuanK4EL1G4KMnH8OzViOQY4xmJ8jBMy/PrnBER8TQaNW2G1JLtaEn/L1aAtrI7</vt:lpwstr>
  </property>
  <property fmtid="{D5CDD505-2E9C-101B-9397-08002B2CF9AE}" pid="57" name="x1ye=9">
    <vt:lpwstr>ai/mlzonU9Cz7X+3+4WgjRSyNnNa34hSE3fIBj4+wmd43/RZfF4o7IOq0CgkdJ48PLRocoK/2oH02hQr6NBO9kYvKnKnBxkp5fR0mj0165flQ6sDc7hsb2T0XD+f6096/41Q0EhW/NZMm9czTGEY4Pzl4J4OEAq10FZXc7ScDpD6G68kPASkMWf5VwpcpY8T9GrPvenqs3tukhW+cKO/rLxJ8zqEhHq508Tuaj2Vly4VDDRZqBc2GXsf4VSJe15</vt:lpwstr>
  </property>
</Properties>
</file>